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DCE1CFA" w14:textId="77777777" w:rsidR="00E04EBF" w:rsidRDefault="00E04EBF">
      <w:pPr>
        <w:jc w:val="center"/>
      </w:pPr>
    </w:p>
    <w:p w14:paraId="373A649C" w14:textId="77777777" w:rsidR="00E04EBF" w:rsidRDefault="00E04EBF">
      <w:pPr>
        <w:tabs>
          <w:tab w:val="left" w:pos="4560"/>
          <w:tab w:val="left" w:pos="5880"/>
        </w:tabs>
        <w:jc w:val="right"/>
        <w:rPr>
          <w:sz w:val="18"/>
          <w:szCs w:val="18"/>
        </w:rPr>
      </w:pPr>
    </w:p>
    <w:p w14:paraId="56327A94" w14:textId="77777777" w:rsidR="00E04EBF" w:rsidRDefault="00E04EBF">
      <w:pPr>
        <w:wordWrap w:val="0"/>
        <w:ind w:right="360"/>
        <w:jc w:val="right"/>
        <w:rPr>
          <w:b/>
          <w:sz w:val="24"/>
        </w:rPr>
      </w:pPr>
      <w:r>
        <w:rPr>
          <w:rFonts w:eastAsia="楷体"/>
          <w:b/>
          <w:szCs w:val="21"/>
        </w:rPr>
        <w:tab/>
      </w:r>
      <w:r>
        <w:rPr>
          <w:rFonts w:hint="eastAsia"/>
          <w:b/>
          <w:sz w:val="24"/>
        </w:rPr>
        <w:t>合同号</w:t>
      </w:r>
      <w:r>
        <w:rPr>
          <w:rFonts w:hint="eastAsia"/>
          <w:b/>
          <w:sz w:val="24"/>
        </w:rPr>
        <w:t>[OFDC-</w:t>
      </w:r>
      <w:r w:rsidR="00A47F56">
        <w:rPr>
          <w:rFonts w:hint="eastAsia"/>
          <w:b/>
          <w:sz w:val="24"/>
        </w:rPr>
        <w:t>XX</w:t>
      </w:r>
      <w:r>
        <w:rPr>
          <w:rFonts w:hint="eastAsia"/>
          <w:b/>
          <w:sz w:val="24"/>
        </w:rPr>
        <w:t>-XXXX</w:t>
      </w:r>
      <w:r>
        <w:rPr>
          <w:b/>
          <w:sz w:val="24"/>
        </w:rPr>
        <w:t>]</w:t>
      </w:r>
    </w:p>
    <w:p w14:paraId="69956BA9" w14:textId="77777777" w:rsidR="00CB1ADC" w:rsidRDefault="00CB1ADC" w:rsidP="001E11D5">
      <w:pPr>
        <w:ind w:right="360"/>
        <w:jc w:val="right"/>
        <w:rPr>
          <w:b/>
          <w:sz w:val="24"/>
        </w:rPr>
      </w:pPr>
      <w:r w:rsidRPr="00073300">
        <w:rPr>
          <w:rFonts w:hint="eastAsia"/>
          <w:szCs w:val="21"/>
        </w:rPr>
        <w:t>Contract No. [OFDC-xx-xx</w:t>
      </w:r>
      <w:r w:rsidR="00B25E23" w:rsidRPr="00073300">
        <w:rPr>
          <w:rFonts w:hint="eastAsia"/>
          <w:szCs w:val="21"/>
        </w:rPr>
        <w:t>x</w:t>
      </w:r>
      <w:r w:rsidRPr="00073300">
        <w:rPr>
          <w:rFonts w:hint="eastAsia"/>
          <w:szCs w:val="21"/>
        </w:rPr>
        <w:t>x]</w:t>
      </w:r>
    </w:p>
    <w:p w14:paraId="245021D1" w14:textId="77777777" w:rsidR="00E04EBF" w:rsidRDefault="00E04EBF">
      <w:pPr>
        <w:tabs>
          <w:tab w:val="left" w:pos="3840"/>
          <w:tab w:val="left" w:pos="7440"/>
          <w:tab w:val="left" w:pos="9000"/>
        </w:tabs>
        <w:jc w:val="right"/>
        <w:rPr>
          <w:rFonts w:eastAsia="楷体"/>
          <w:b/>
          <w:szCs w:val="21"/>
        </w:rPr>
      </w:pPr>
      <w:r>
        <w:rPr>
          <w:rFonts w:eastAsia="楷体"/>
          <w:b/>
          <w:szCs w:val="21"/>
        </w:rPr>
        <w:tab/>
      </w:r>
    </w:p>
    <w:p w14:paraId="312E0639" w14:textId="77777777" w:rsidR="00E04EBF" w:rsidRDefault="0047134E">
      <w:pPr>
        <w:jc w:val="center"/>
        <w:rPr>
          <w:rFonts w:ascii="幼圆" w:eastAsia="幼圆"/>
          <w:b/>
          <w:sz w:val="28"/>
          <w:szCs w:val="28"/>
        </w:rPr>
      </w:pPr>
      <w:r>
        <w:rPr>
          <w:rFonts w:ascii="幼圆" w:eastAsia="幼圆" w:hint="eastAsia"/>
          <w:b/>
          <w:noProof/>
          <w:sz w:val="28"/>
          <w:szCs w:val="28"/>
        </w:rPr>
        <w:drawing>
          <wp:anchor distT="0" distB="0" distL="114300" distR="114300" simplePos="0" relativeHeight="251658752" behindDoc="0" locked="0" layoutInCell="1" allowOverlap="1" wp14:anchorId="0C3A91A5" wp14:editId="3DF21B51">
            <wp:simplePos x="0" y="0"/>
            <wp:positionH relativeFrom="column">
              <wp:posOffset>1600200</wp:posOffset>
            </wp:positionH>
            <wp:positionV relativeFrom="paragraph">
              <wp:posOffset>-104140</wp:posOffset>
            </wp:positionV>
            <wp:extent cx="2057400" cy="1689100"/>
            <wp:effectExtent l="19050" t="0" r="0" b="0"/>
            <wp:wrapNone/>
            <wp:docPr id="2" name="图片 2" descr="附件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附件2"/>
                    <pic:cNvPicPr>
                      <a:picLocks noChangeAspect="1" noChangeArrowheads="1"/>
                    </pic:cNvPicPr>
                  </pic:nvPicPr>
                  <pic:blipFill>
                    <a:blip r:embed="rId8"/>
                    <a:srcRect b="17894"/>
                    <a:stretch>
                      <a:fillRect/>
                    </a:stretch>
                  </pic:blipFill>
                  <pic:spPr bwMode="auto">
                    <a:xfrm>
                      <a:off x="0" y="0"/>
                      <a:ext cx="2057400" cy="1689100"/>
                    </a:xfrm>
                    <a:prstGeom prst="rect">
                      <a:avLst/>
                    </a:prstGeom>
                    <a:noFill/>
                    <a:ln w="9525">
                      <a:noFill/>
                      <a:miter lim="800000"/>
                      <a:headEnd/>
                      <a:tailEnd/>
                    </a:ln>
                  </pic:spPr>
                </pic:pic>
              </a:graphicData>
            </a:graphic>
          </wp:anchor>
        </w:drawing>
      </w:r>
    </w:p>
    <w:p w14:paraId="4DB1947E" w14:textId="77777777" w:rsidR="00E04EBF" w:rsidRDefault="00E04EBF" w:rsidP="0041556A">
      <w:pPr>
        <w:tabs>
          <w:tab w:val="left" w:pos="4680"/>
        </w:tabs>
        <w:adjustRightInd w:val="0"/>
        <w:spacing w:beforeLines="50" w:before="156" w:afterLines="50" w:after="156" w:line="315" w:lineRule="atLeast"/>
        <w:jc w:val="center"/>
        <w:textAlignment w:val="baseline"/>
        <w:rPr>
          <w:rFonts w:ascii="大标宋" w:eastAsia="大标宋" w:cs="大标宋"/>
          <w:kern w:val="0"/>
          <w:sz w:val="32"/>
          <w:szCs w:val="32"/>
        </w:rPr>
      </w:pPr>
    </w:p>
    <w:p w14:paraId="309A932C" w14:textId="77777777" w:rsidR="00E04EBF" w:rsidRDefault="00E04EBF" w:rsidP="0041556A">
      <w:pPr>
        <w:tabs>
          <w:tab w:val="left" w:pos="4680"/>
        </w:tabs>
        <w:adjustRightInd w:val="0"/>
        <w:spacing w:beforeLines="50" w:before="156" w:afterLines="50" w:after="156" w:line="315" w:lineRule="atLeast"/>
        <w:jc w:val="center"/>
        <w:textAlignment w:val="baseline"/>
        <w:rPr>
          <w:rFonts w:ascii="大标宋" w:eastAsia="大标宋" w:cs="大标宋"/>
          <w:b/>
          <w:kern w:val="0"/>
          <w:sz w:val="36"/>
          <w:szCs w:val="36"/>
        </w:rPr>
      </w:pPr>
    </w:p>
    <w:p w14:paraId="350CB9F4" w14:textId="77777777" w:rsidR="00091A11" w:rsidRDefault="00091A11" w:rsidP="0041556A">
      <w:pPr>
        <w:tabs>
          <w:tab w:val="left" w:pos="4680"/>
        </w:tabs>
        <w:adjustRightInd w:val="0"/>
        <w:spacing w:beforeLines="50" w:before="156" w:afterLines="50" w:after="156" w:line="315" w:lineRule="atLeast"/>
        <w:jc w:val="center"/>
        <w:textAlignment w:val="baseline"/>
        <w:rPr>
          <w:rFonts w:ascii="大标宋" w:eastAsia="大标宋" w:cs="大标宋"/>
          <w:b/>
          <w:kern w:val="0"/>
          <w:sz w:val="36"/>
          <w:szCs w:val="36"/>
        </w:rPr>
      </w:pPr>
    </w:p>
    <w:p w14:paraId="44469D9B" w14:textId="77777777" w:rsidR="00E04EBF" w:rsidRDefault="00E04EBF" w:rsidP="0041556A">
      <w:pPr>
        <w:tabs>
          <w:tab w:val="left" w:pos="4680"/>
        </w:tabs>
        <w:adjustRightInd w:val="0"/>
        <w:spacing w:beforeLines="50" w:before="156" w:afterLines="50" w:after="156" w:line="315" w:lineRule="atLeast"/>
        <w:jc w:val="center"/>
        <w:textAlignment w:val="baseline"/>
        <w:rPr>
          <w:rFonts w:ascii="大标宋" w:eastAsia="大标宋" w:cs="大标宋"/>
          <w:b/>
          <w:kern w:val="0"/>
          <w:sz w:val="36"/>
          <w:szCs w:val="36"/>
        </w:rPr>
      </w:pPr>
      <w:r>
        <w:rPr>
          <w:rFonts w:ascii="大标宋" w:eastAsia="大标宋" w:cs="大标宋" w:hint="eastAsia"/>
          <w:b/>
          <w:kern w:val="0"/>
          <w:sz w:val="36"/>
          <w:szCs w:val="36"/>
        </w:rPr>
        <w:t>南京国环有机产品认证中心</w:t>
      </w:r>
      <w:r w:rsidR="000E7248">
        <w:rPr>
          <w:rFonts w:ascii="大标宋" w:eastAsia="大标宋" w:cs="大标宋" w:hint="eastAsia"/>
          <w:b/>
          <w:kern w:val="0"/>
          <w:sz w:val="36"/>
          <w:szCs w:val="36"/>
        </w:rPr>
        <w:t>有限公司</w:t>
      </w:r>
    </w:p>
    <w:p w14:paraId="64192696" w14:textId="77777777" w:rsidR="00CB1ADC" w:rsidRPr="001E11D5" w:rsidRDefault="00CB1ADC" w:rsidP="001E11D5">
      <w:pPr>
        <w:pStyle w:val="2"/>
        <w:keepNext w:val="0"/>
        <w:rPr>
          <w:b w:val="0"/>
        </w:rPr>
      </w:pPr>
      <w:r>
        <w:rPr>
          <w:bCs/>
          <w:spacing w:val="-10"/>
          <w:sz w:val="24"/>
        </w:rPr>
        <w:t>CHINA ORGANIC FOOD DEVELOPMENT AND CERTIFICATION CENTER</w:t>
      </w:r>
    </w:p>
    <w:p w14:paraId="33EA3C2F" w14:textId="77777777" w:rsidR="00E04EBF" w:rsidRDefault="00E04EBF" w:rsidP="0041556A">
      <w:pPr>
        <w:tabs>
          <w:tab w:val="left" w:pos="4680"/>
        </w:tabs>
        <w:adjustRightInd w:val="0"/>
        <w:spacing w:beforeLines="100" w:before="312" w:afterLines="100" w:after="312" w:line="315" w:lineRule="atLeast"/>
        <w:jc w:val="center"/>
        <w:textAlignment w:val="baseline"/>
        <w:rPr>
          <w:rFonts w:ascii="大标宋" w:eastAsia="大标宋" w:cs="大标宋"/>
          <w:b/>
          <w:kern w:val="0"/>
          <w:sz w:val="72"/>
          <w:szCs w:val="72"/>
        </w:rPr>
      </w:pPr>
      <w:r>
        <w:rPr>
          <w:rFonts w:ascii="大标宋" w:eastAsia="大标宋" w:cs="大标宋" w:hint="eastAsia"/>
          <w:b/>
          <w:kern w:val="0"/>
          <w:sz w:val="72"/>
          <w:szCs w:val="72"/>
        </w:rPr>
        <w:t>有机产品认证合同</w:t>
      </w:r>
    </w:p>
    <w:p w14:paraId="3C139BEF" w14:textId="77777777" w:rsidR="00091A11" w:rsidRDefault="00CB1ADC" w:rsidP="0041556A">
      <w:pPr>
        <w:tabs>
          <w:tab w:val="left" w:pos="4680"/>
        </w:tabs>
        <w:adjustRightInd w:val="0"/>
        <w:spacing w:beforeLines="100" w:before="312" w:afterLines="100" w:after="312" w:line="315" w:lineRule="atLeast"/>
        <w:jc w:val="center"/>
        <w:textAlignment w:val="baseline"/>
        <w:rPr>
          <w:rFonts w:ascii="大标宋" w:eastAsia="大标宋" w:cs="大标宋"/>
          <w:b/>
          <w:kern w:val="0"/>
          <w:sz w:val="72"/>
          <w:szCs w:val="72"/>
        </w:rPr>
      </w:pPr>
      <w:r>
        <w:rPr>
          <w:rFonts w:eastAsia="黑体"/>
          <w:b/>
          <w:spacing w:val="28"/>
          <w:sz w:val="40"/>
        </w:rPr>
        <w:t>Contract of Organic Certification</w:t>
      </w:r>
    </w:p>
    <w:p w14:paraId="5751F6E4" w14:textId="77777777" w:rsidR="00E04EBF" w:rsidRDefault="00E04EBF">
      <w:pPr>
        <w:tabs>
          <w:tab w:val="left" w:pos="5940"/>
        </w:tabs>
        <w:snapToGrid w:val="0"/>
        <w:spacing w:line="300" w:lineRule="auto"/>
        <w:ind w:leftChars="650" w:left="1365"/>
        <w:jc w:val="left"/>
        <w:rPr>
          <w:rFonts w:eastAsia="黑体"/>
          <w:bCs/>
          <w:sz w:val="28"/>
        </w:rPr>
      </w:pPr>
    </w:p>
    <w:p w14:paraId="7E796536" w14:textId="3FD06FB6" w:rsidR="00E04EBF" w:rsidRDefault="00BF7878" w:rsidP="0041556A">
      <w:pPr>
        <w:tabs>
          <w:tab w:val="left" w:pos="7080"/>
          <w:tab w:val="left" w:pos="9000"/>
        </w:tabs>
        <w:spacing w:beforeLines="50" w:before="156"/>
        <w:rPr>
          <w:rFonts w:eastAsia="黑体" w:cs="黑体"/>
          <w:b/>
          <w:sz w:val="30"/>
          <w:szCs w:val="30"/>
        </w:rPr>
      </w:pPr>
      <w:r>
        <w:rPr>
          <w:rFonts w:eastAsia="黑体" w:cs="黑体"/>
          <w:b/>
          <w:noProof/>
          <w:sz w:val="30"/>
          <w:szCs w:val="30"/>
        </w:rPr>
        <mc:AlternateContent>
          <mc:Choice Requires="wps">
            <w:drawing>
              <wp:anchor distT="4294967294" distB="4294967294" distL="114300" distR="114300" simplePos="0" relativeHeight="251656704" behindDoc="0" locked="0" layoutInCell="1" allowOverlap="1" wp14:anchorId="0C0ECAFF" wp14:editId="61E596A0">
                <wp:simplePos x="0" y="0"/>
                <wp:positionH relativeFrom="column">
                  <wp:posOffset>1828800</wp:posOffset>
                </wp:positionH>
                <wp:positionV relativeFrom="paragraph">
                  <wp:posOffset>396239</wp:posOffset>
                </wp:positionV>
                <wp:extent cx="3600450" cy="0"/>
                <wp:effectExtent l="0" t="0" r="0" b="0"/>
                <wp:wrapNone/>
                <wp:docPr id="5" name="直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B3ABBD" id="直线 3" o:spid="_x0000_s1026" style="position:absolute;z-index:2516567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in,31.2pt" to="427.5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"/>
            </w:pict>
          </mc:Fallback>
        </mc:AlternateContent>
      </w:r>
      <w:r w:rsidR="00E04EBF">
        <w:rPr>
          <w:rFonts w:eastAsia="黑体" w:cs="黑体" w:hint="eastAsia"/>
          <w:b/>
          <w:sz w:val="30"/>
          <w:szCs w:val="30"/>
        </w:rPr>
        <w:t>委托方（甲方）</w:t>
      </w:r>
    </w:p>
    <w:p w14:paraId="122CC766" w14:textId="77777777" w:rsidR="00091A11" w:rsidRDefault="00E04EBF" w:rsidP="0041556A">
      <w:pPr>
        <w:tabs>
          <w:tab w:val="left" w:pos="7080"/>
          <w:tab w:val="left" w:pos="9000"/>
        </w:tabs>
        <w:spacing w:beforeLines="50" w:before="156"/>
        <w:rPr>
          <w:rFonts w:eastAsia="黑体" w:cs="黑体"/>
          <w:b/>
          <w:sz w:val="30"/>
          <w:szCs w:val="30"/>
        </w:rPr>
      </w:pPr>
      <w:r>
        <w:rPr>
          <w:rFonts w:eastAsia="黑体" w:cs="黑体" w:hint="eastAsia"/>
          <w:b/>
          <w:sz w:val="30"/>
          <w:szCs w:val="30"/>
        </w:rPr>
        <w:t>受委托方（乙方）南京国环有机产品认证中心</w:t>
      </w:r>
      <w:r w:rsidR="000B769B">
        <w:rPr>
          <w:rFonts w:eastAsia="黑体" w:cs="黑体" w:hint="eastAsia"/>
          <w:b/>
          <w:sz w:val="30"/>
          <w:szCs w:val="30"/>
        </w:rPr>
        <w:t>有限公司</w:t>
      </w:r>
    </w:p>
    <w:p w14:paraId="5AEA546B" w14:textId="757E86A7" w:rsidR="00091A11" w:rsidRDefault="00BF7878" w:rsidP="0041556A">
      <w:pPr>
        <w:tabs>
          <w:tab w:val="left" w:pos="7080"/>
          <w:tab w:val="left" w:pos="9000"/>
        </w:tabs>
        <w:spacing w:beforeLines="50" w:before="156"/>
        <w:rPr>
          <w:rFonts w:eastAsia="黑体" w:cs="黑体"/>
          <w:b/>
          <w:sz w:val="30"/>
          <w:szCs w:val="30"/>
        </w:rPr>
      </w:pPr>
      <w:r>
        <w:rPr>
          <w:rFonts w:eastAsia="黑体" w:cs="黑体"/>
          <w:b/>
          <w:noProof/>
          <w:sz w:val="30"/>
          <w:szCs w:val="30"/>
        </w:rPr>
        <mc:AlternateContent>
          <mc:Choice Requires="wps">
            <w:drawing>
              <wp:anchor distT="4294967294" distB="4294967294" distL="114300" distR="114300" simplePos="0" relativeHeight="251659776" behindDoc="0" locked="0" layoutInCell="1" allowOverlap="1" wp14:anchorId="2E8E4093" wp14:editId="3070E143">
                <wp:simplePos x="0" y="0"/>
                <wp:positionH relativeFrom="column">
                  <wp:posOffset>1828800</wp:posOffset>
                </wp:positionH>
                <wp:positionV relativeFrom="paragraph">
                  <wp:posOffset>-1</wp:posOffset>
                </wp:positionV>
                <wp:extent cx="3600450" cy="0"/>
                <wp:effectExtent l="0" t="0" r="0" b="0"/>
                <wp:wrapNone/>
                <wp:docPr id="4" name="直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860D89" id="直线 7" o:spid="_x0000_s1026" style="position:absolute;z-index:2516597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in,0" to="42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"/>
            </w:pict>
          </mc:Fallback>
        </mc:AlternateContent>
      </w:r>
      <w:r w:rsidR="00E04EBF">
        <w:rPr>
          <w:rFonts w:eastAsia="黑体" w:cs="黑体" w:hint="eastAsia"/>
          <w:b/>
          <w:sz w:val="30"/>
          <w:szCs w:val="30"/>
        </w:rPr>
        <w:t>签约日期年月日</w:t>
      </w:r>
    </w:p>
    <w:p w14:paraId="6AB567D5" w14:textId="15EAEA57" w:rsidR="00091A11" w:rsidRDefault="00BF7878" w:rsidP="0041556A">
      <w:pPr>
        <w:tabs>
          <w:tab w:val="left" w:pos="7080"/>
          <w:tab w:val="left" w:pos="9000"/>
        </w:tabs>
        <w:spacing w:beforeLines="50" w:before="156"/>
        <w:ind w:firstLineChars="344" w:firstLine="967"/>
        <w:rPr>
          <w:rFonts w:eastAsia="黑体"/>
          <w:u w:val="single"/>
        </w:rPr>
      </w:pPr>
      <w:r>
        <w:rPr>
          <w:rFonts w:eastAsia="黑体" w:cs="黑体"/>
          <w:b/>
          <w:noProof/>
          <w:sz w:val="28"/>
          <w:szCs w:val="28"/>
        </w:rPr>
        <mc:AlternateContent>
          <mc:Choice Requires="wps">
            <w:drawing>
              <wp:anchor distT="4294967294" distB="4294967294" distL="114300" distR="114300" simplePos="0" relativeHeight="251655680" behindDoc="0" locked="0" layoutInCell="1" allowOverlap="1" wp14:anchorId="22501A20" wp14:editId="7DFAB47C">
                <wp:simplePos x="0" y="0"/>
                <wp:positionH relativeFrom="column">
                  <wp:posOffset>1828800</wp:posOffset>
                </wp:positionH>
                <wp:positionV relativeFrom="paragraph">
                  <wp:posOffset>25399</wp:posOffset>
                </wp:positionV>
                <wp:extent cx="3600450" cy="0"/>
                <wp:effectExtent l="0" t="0" r="0" b="0"/>
                <wp:wrapNone/>
                <wp:docPr id="3" name="直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BB8308" id="直线 5" o:spid="_x0000_s1026" style="position:absolute;z-index:2516556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in,2pt" to="427.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"/>
            </w:pict>
          </mc:Fallback>
        </mc:AlternateContent>
      </w:r>
    </w:p>
    <w:p w14:paraId="4C5D43D9" w14:textId="77777777" w:rsidR="00091A11" w:rsidRDefault="00CB1ADC" w:rsidP="0041556A">
      <w:pPr>
        <w:tabs>
          <w:tab w:val="left" w:pos="7080"/>
          <w:tab w:val="left" w:pos="9000"/>
        </w:tabs>
        <w:spacing w:beforeLines="50" w:before="156"/>
        <w:ind w:firstLineChars="344" w:firstLine="1036"/>
        <w:rPr>
          <w:rFonts w:eastAsia="黑体"/>
          <w:sz w:val="30"/>
          <w:szCs w:val="30"/>
          <w:u w:val="single"/>
        </w:rPr>
      </w:pPr>
      <w:r>
        <w:rPr>
          <w:rFonts w:eastAsia="黑体" w:cs="黑体"/>
          <w:b/>
          <w:sz w:val="30"/>
          <w:szCs w:val="30"/>
        </w:rPr>
        <w:t>Consigner</w:t>
      </w:r>
      <w:r>
        <w:rPr>
          <w:rFonts w:eastAsia="黑体" w:cs="黑体" w:hint="eastAsia"/>
          <w:b/>
          <w:sz w:val="30"/>
          <w:szCs w:val="30"/>
        </w:rPr>
        <w:t>（</w:t>
      </w:r>
      <w:r>
        <w:rPr>
          <w:rFonts w:eastAsia="黑体" w:cs="黑体"/>
          <w:b/>
          <w:sz w:val="30"/>
          <w:szCs w:val="30"/>
        </w:rPr>
        <w:t>Party A</w:t>
      </w:r>
      <w:r>
        <w:rPr>
          <w:rFonts w:eastAsia="黑体" w:cs="黑体" w:hint="eastAsia"/>
          <w:b/>
          <w:sz w:val="30"/>
          <w:szCs w:val="30"/>
        </w:rPr>
        <w:t>）</w:t>
      </w:r>
    </w:p>
    <w:p w14:paraId="3100C422" w14:textId="77777777" w:rsidR="00091A11" w:rsidRDefault="00CB1ADC" w:rsidP="0041556A">
      <w:pPr>
        <w:tabs>
          <w:tab w:val="left" w:pos="7080"/>
          <w:tab w:val="left" w:pos="9000"/>
        </w:tabs>
        <w:spacing w:beforeLines="50" w:before="156"/>
        <w:ind w:firstLineChars="344" w:firstLine="1036"/>
        <w:rPr>
          <w:rFonts w:eastAsia="黑体" w:cs="黑体"/>
          <w:b/>
          <w:sz w:val="30"/>
          <w:szCs w:val="30"/>
          <w:u w:val="single"/>
        </w:rPr>
      </w:pPr>
      <w:r>
        <w:rPr>
          <w:rFonts w:eastAsia="黑体" w:cs="黑体"/>
          <w:b/>
          <w:sz w:val="30"/>
          <w:szCs w:val="30"/>
        </w:rPr>
        <w:t>Consignee</w:t>
      </w:r>
      <w:r>
        <w:rPr>
          <w:rFonts w:eastAsia="黑体" w:cs="黑体" w:hint="eastAsia"/>
          <w:b/>
          <w:sz w:val="30"/>
          <w:szCs w:val="30"/>
        </w:rPr>
        <w:t>（</w:t>
      </w:r>
      <w:r>
        <w:rPr>
          <w:rFonts w:eastAsia="黑体" w:cs="黑体"/>
          <w:b/>
          <w:sz w:val="30"/>
          <w:szCs w:val="30"/>
        </w:rPr>
        <w:t>Party B</w:t>
      </w:r>
      <w:r>
        <w:rPr>
          <w:rFonts w:eastAsia="黑体" w:cs="黑体" w:hint="eastAsia"/>
          <w:b/>
          <w:sz w:val="30"/>
          <w:szCs w:val="30"/>
        </w:rPr>
        <w:t>）</w:t>
      </w:r>
    </w:p>
    <w:p w14:paraId="05712033" w14:textId="77777777" w:rsidR="00091A11" w:rsidRDefault="00CB1ADC" w:rsidP="0041556A">
      <w:pPr>
        <w:tabs>
          <w:tab w:val="left" w:pos="7080"/>
          <w:tab w:val="left" w:pos="9000"/>
        </w:tabs>
        <w:spacing w:beforeLines="50" w:before="156"/>
        <w:ind w:firstLineChars="344" w:firstLine="1036"/>
        <w:rPr>
          <w:rFonts w:eastAsia="黑体" w:cs="黑体"/>
          <w:b/>
          <w:sz w:val="30"/>
          <w:szCs w:val="30"/>
          <w:u w:val="single"/>
        </w:rPr>
      </w:pPr>
      <w:r>
        <w:rPr>
          <w:rFonts w:eastAsia="黑体" w:cs="黑体"/>
          <w:b/>
          <w:sz w:val="30"/>
          <w:szCs w:val="30"/>
        </w:rPr>
        <w:t xml:space="preserve">Contract Signing Date </w:t>
      </w:r>
    </w:p>
    <w:p w14:paraId="5FED01D1" w14:textId="77777777" w:rsidR="00E04EBF" w:rsidRDefault="00E04EBF">
      <w:pPr>
        <w:tabs>
          <w:tab w:val="left" w:pos="6270"/>
          <w:tab w:val="right" w:pos="8447"/>
        </w:tabs>
        <w:wordWrap w:val="0"/>
        <w:jc w:val="left"/>
        <w:rPr>
          <w:sz w:val="18"/>
        </w:rPr>
      </w:pPr>
    </w:p>
    <w:p w14:paraId="226B9F18" w14:textId="77777777" w:rsidR="00E04EBF" w:rsidRDefault="00E04EBF">
      <w:pPr>
        <w:jc w:val="right"/>
        <w:rPr>
          <w:sz w:val="18"/>
        </w:rPr>
        <w:sectPr w:rsidR="00E04EBF" w:rsidSect="00C62893">
          <w:footerReference w:type="default" r:id="rId9"/>
          <w:pgSz w:w="11906" w:h="16838"/>
          <w:pgMar w:top="1134" w:right="1701" w:bottom="1021" w:left="1758" w:header="851" w:footer="964" w:gutter="0"/>
          <w:pgNumType w:start="1"/>
          <w:cols w:space="720"/>
          <w:titlePg/>
          <w:docGrid w:type="lines" w:linePitch="312"/>
        </w:sectPr>
      </w:pPr>
    </w:p>
    <w:p w14:paraId="15C33257" w14:textId="77777777" w:rsidR="00A66AE5" w:rsidRPr="00B25E23" w:rsidRDefault="00E04EBF" w:rsidP="00B25E23">
      <w:pPr>
        <w:spacing w:line="360" w:lineRule="exact"/>
        <w:ind w:firstLineChars="49" w:firstLine="103"/>
        <w:jc w:val="left"/>
        <w:rPr>
          <w:rFonts w:asciiTheme="minorHAnsi" w:eastAsiaTheme="minorEastAsia" w:hAnsiTheme="minorHAnsi"/>
        </w:rPr>
      </w:pPr>
      <w:r w:rsidRPr="00B25E23">
        <w:rPr>
          <w:rFonts w:asciiTheme="minorHAnsi" w:eastAsiaTheme="minorEastAsia" w:hAnsiTheme="minorHAnsi" w:hint="eastAsia"/>
          <w:bCs/>
        </w:rPr>
        <w:lastRenderedPageBreak/>
        <w:t>（甲方）</w:t>
      </w:r>
      <w:r w:rsidRPr="00B25E23">
        <w:rPr>
          <w:rFonts w:asciiTheme="minorHAnsi" w:eastAsiaTheme="minorEastAsia" w:hAnsiTheme="minorHAnsi" w:hint="eastAsia"/>
        </w:rPr>
        <w:t>为了获得南京国环有机产品认证中心</w:t>
      </w:r>
      <w:r w:rsidR="000B769B">
        <w:rPr>
          <w:rFonts w:asciiTheme="minorHAnsi" w:eastAsiaTheme="minorEastAsia" w:hAnsiTheme="minorHAnsi" w:hint="eastAsia"/>
        </w:rPr>
        <w:t>有限公司</w:t>
      </w:r>
      <w:r w:rsidRPr="00B25E23">
        <w:rPr>
          <w:rFonts w:asciiTheme="minorHAnsi" w:eastAsiaTheme="minorEastAsia" w:hAnsiTheme="minorHAnsi" w:hint="eastAsia"/>
        </w:rPr>
        <w:t>（</w:t>
      </w:r>
      <w:r w:rsidRPr="00B25E23">
        <w:rPr>
          <w:rFonts w:asciiTheme="minorHAnsi" w:eastAsiaTheme="minorEastAsia" w:hAnsiTheme="minorHAnsi" w:hint="eastAsia"/>
        </w:rPr>
        <w:t>OFDC</w:t>
      </w:r>
      <w:r w:rsidRPr="00B25E23">
        <w:rPr>
          <w:rFonts w:asciiTheme="minorHAnsi" w:eastAsiaTheme="minorEastAsia" w:hAnsiTheme="minorHAnsi" w:hint="eastAsia"/>
        </w:rPr>
        <w:t>，乙方）的有机认证，委托乙方按照</w:t>
      </w:r>
      <w:r w:rsidR="004C0C07" w:rsidRPr="00B25E23">
        <w:rPr>
          <w:rFonts w:asciiTheme="minorHAnsi" w:eastAsiaTheme="minorEastAsia" w:hAnsiTheme="minorHAnsi"/>
        </w:rPr>
        <w:fldChar w:fldCharType="begin">
          <w:ffData>
            <w:name w:val="Check6"/>
            <w:enabled/>
            <w:calcOnExit w:val="0"/>
            <w:checkBox>
              <w:sizeAuto/>
              <w:default w:val="1"/>
              <w:checked/>
            </w:checkBox>
          </w:ffData>
        </w:fldChar>
      </w:r>
      <w:bookmarkStart w:id="0" w:name="Check6"/>
      <w:r w:rsidRPr="00B25E23">
        <w:rPr>
          <w:rFonts w:asciiTheme="minorHAnsi" w:eastAsiaTheme="minorEastAsia" w:hAnsiTheme="minorHAnsi" w:hint="eastAsia"/>
        </w:rPr>
        <w:instrText>FORMCHECKBOX</w:instrText>
      </w:r>
      <w:r w:rsidR="004C0C07" w:rsidRPr="00B25E23">
        <w:rPr>
          <w:rFonts w:asciiTheme="minorHAnsi" w:eastAsiaTheme="minorEastAsia" w:hAnsiTheme="minorHAnsi"/>
        </w:rPr>
      </w:r>
      <w:r w:rsidR="004C0C07" w:rsidRPr="00B25E23">
        <w:rPr>
          <w:rFonts w:asciiTheme="minorHAnsi" w:eastAsiaTheme="minorEastAsia" w:hAnsiTheme="minorHAnsi"/>
        </w:rPr>
        <w:fldChar w:fldCharType="separate"/>
      </w:r>
      <w:r w:rsidR="004C0C07" w:rsidRPr="00B25E23">
        <w:rPr>
          <w:rFonts w:asciiTheme="minorHAnsi" w:eastAsiaTheme="minorEastAsia" w:hAnsiTheme="minorHAnsi"/>
        </w:rPr>
        <w:fldChar w:fldCharType="end"/>
      </w:r>
      <w:bookmarkEnd w:id="0"/>
      <w:r w:rsidRPr="00B25E23">
        <w:rPr>
          <w:rFonts w:asciiTheme="minorHAnsi" w:eastAsiaTheme="minorEastAsia" w:hAnsiTheme="minorHAnsi"/>
        </w:rPr>
        <w:t>GB/</w:t>
      </w:r>
      <w:r w:rsidRPr="00B25E23">
        <w:rPr>
          <w:rFonts w:asciiTheme="minorHAnsi" w:eastAsiaTheme="minorEastAsia" w:hAnsiTheme="minorHAnsi" w:hint="eastAsia"/>
        </w:rPr>
        <w:t>T19630</w:t>
      </w:r>
      <w:r w:rsidR="00694198" w:rsidRPr="00B25E23">
        <w:rPr>
          <w:rFonts w:asciiTheme="minorHAnsi" w:eastAsiaTheme="minorEastAsia" w:hAnsiTheme="minorHAnsi" w:hint="eastAsia"/>
        </w:rPr>
        <w:t>-2019</w:t>
      </w:r>
      <w:r w:rsidRPr="00B25E23">
        <w:rPr>
          <w:rFonts w:asciiTheme="minorHAnsi" w:eastAsiaTheme="minorEastAsia" w:hAnsiTheme="minorHAnsi" w:hint="eastAsia"/>
        </w:rPr>
        <w:t>有机产品</w:t>
      </w:r>
      <w:r w:rsidR="00694198" w:rsidRPr="00B25E23">
        <w:rPr>
          <w:rFonts w:asciiTheme="minorHAnsi" w:eastAsiaTheme="minorEastAsia" w:hAnsiTheme="minorHAnsi" w:hint="eastAsia"/>
        </w:rPr>
        <w:t>生产、加工、标识与管理体系要求</w:t>
      </w:r>
      <w:r w:rsidR="004C0C07" w:rsidRPr="00B25E23">
        <w:rPr>
          <w:rFonts w:asciiTheme="minorHAnsi" w:eastAsiaTheme="minorEastAsia" w:hAnsiTheme="minorHAnsi" w:hint="eastAsia"/>
        </w:rPr>
        <w:fldChar w:fldCharType="begin">
          <w:ffData>
            <w:name w:val="Check6"/>
            <w:enabled/>
            <w:calcOnExit w:val="0"/>
            <w:checkBox>
              <w:sizeAuto/>
              <w:default w:val="0"/>
              <w:checked w:val="0"/>
            </w:checkBox>
          </w:ffData>
        </w:fldChar>
      </w:r>
      <w:r w:rsidRPr="00B25E23">
        <w:rPr>
          <w:rFonts w:asciiTheme="minorHAnsi" w:eastAsiaTheme="minorEastAsia" w:hAnsiTheme="minorHAnsi" w:hint="eastAsia"/>
        </w:rPr>
        <w:instrText xml:space="preserve"> FORMCHECKBOX </w:instrText>
      </w:r>
      <w:r w:rsidR="004C0C07" w:rsidRPr="00B25E23">
        <w:rPr>
          <w:rFonts w:asciiTheme="minorHAnsi" w:eastAsiaTheme="minorEastAsia" w:hAnsiTheme="minorHAnsi"/>
        </w:rPr>
      </w:r>
      <w:r w:rsidR="004C0C07" w:rsidRPr="00B25E23">
        <w:rPr>
          <w:rFonts w:asciiTheme="minorHAnsi" w:eastAsiaTheme="minorEastAsia" w:hAnsiTheme="minorHAnsi"/>
        </w:rPr>
        <w:fldChar w:fldCharType="separate"/>
      </w:r>
      <w:r w:rsidR="004C0C07" w:rsidRPr="00B25E23">
        <w:rPr>
          <w:rFonts w:asciiTheme="minorHAnsi" w:eastAsiaTheme="minorEastAsia" w:hAnsiTheme="minorHAnsi" w:hint="eastAsia"/>
        </w:rPr>
        <w:fldChar w:fldCharType="end"/>
      </w:r>
      <w:r w:rsidRPr="00B25E23">
        <w:rPr>
          <w:rFonts w:asciiTheme="minorHAnsi" w:eastAsiaTheme="minorEastAsia" w:hAnsiTheme="minorHAnsi"/>
        </w:rPr>
        <w:t xml:space="preserve"> OFDC</w:t>
      </w:r>
      <w:r w:rsidRPr="00B25E23">
        <w:rPr>
          <w:rFonts w:asciiTheme="minorHAnsi" w:eastAsiaTheme="minorEastAsia" w:hAnsiTheme="minorHAnsi" w:hint="eastAsia"/>
        </w:rPr>
        <w:t>有机认证标准（</w:t>
      </w:r>
      <w:r w:rsidRPr="00B25E23">
        <w:rPr>
          <w:rFonts w:asciiTheme="minorHAnsi" w:eastAsiaTheme="minorEastAsia" w:hAnsiTheme="minorHAnsi" w:hint="eastAsia"/>
        </w:rPr>
        <w:t>IFOAM</w:t>
      </w:r>
      <w:r w:rsidRPr="00B25E23">
        <w:rPr>
          <w:rFonts w:asciiTheme="minorHAnsi" w:eastAsiaTheme="minorEastAsia" w:hAnsiTheme="minorHAnsi" w:hint="eastAsia"/>
        </w:rPr>
        <w:t>认可）和适用的法律法规对</w:t>
      </w:r>
      <w:bookmarkStart w:id="1" w:name="OLE_LINK1"/>
      <w:bookmarkStart w:id="2" w:name="OLE_LINK2"/>
      <w:r w:rsidRPr="00B25E23">
        <w:rPr>
          <w:rFonts w:asciiTheme="minorHAnsi" w:eastAsiaTheme="minorEastAsia" w:hAnsiTheme="minorHAnsi" w:hint="eastAsia"/>
        </w:rPr>
        <w:t>申请认证</w:t>
      </w:r>
      <w:bookmarkEnd w:id="1"/>
      <w:bookmarkEnd w:id="2"/>
      <w:r w:rsidRPr="00B25E23">
        <w:rPr>
          <w:rFonts w:asciiTheme="minorHAnsi" w:eastAsiaTheme="minorEastAsia" w:hAnsiTheme="minorHAnsi" w:hint="eastAsia"/>
        </w:rPr>
        <w:t>的生产单元（具体信息见附件一）进行有机</w:t>
      </w:r>
      <w:r w:rsidR="00694198" w:rsidRPr="00B25E23">
        <w:rPr>
          <w:rFonts w:asciiTheme="minorHAnsi" w:eastAsiaTheme="minorEastAsia" w:hAnsiTheme="minorHAnsi" w:hint="eastAsia"/>
        </w:rPr>
        <w:t>产品</w:t>
      </w:r>
      <w:r w:rsidRPr="00B25E23">
        <w:rPr>
          <w:rFonts w:asciiTheme="minorHAnsi" w:eastAsiaTheme="minorEastAsia" w:hAnsiTheme="minorHAnsi" w:hint="eastAsia"/>
        </w:rPr>
        <w:t>认证。经双方友好协商，依据</w:t>
      </w:r>
      <w:r w:rsidR="009A748D">
        <w:rPr>
          <w:rFonts w:hint="eastAsia"/>
        </w:rPr>
        <w:t>《</w:t>
      </w:r>
      <w:r w:rsidR="009A748D" w:rsidRPr="00E51966">
        <w:rPr>
          <w:rFonts w:hint="eastAsia"/>
        </w:rPr>
        <w:t>中华人民共和国民法典</w:t>
      </w:r>
      <w:r w:rsidR="009A748D">
        <w:rPr>
          <w:rFonts w:hint="eastAsia"/>
        </w:rPr>
        <w:t>》合同编</w:t>
      </w:r>
      <w:r w:rsidRPr="00B25E23">
        <w:rPr>
          <w:rFonts w:asciiTheme="minorHAnsi" w:eastAsiaTheme="minorEastAsia" w:hAnsiTheme="minorHAnsi" w:hint="eastAsia"/>
        </w:rPr>
        <w:t>之规定，签订本协议。</w:t>
      </w:r>
    </w:p>
    <w:p w14:paraId="7C6EE62E" w14:textId="77777777" w:rsidR="001C0DCE" w:rsidRPr="00B25E23" w:rsidRDefault="001C0DCE" w:rsidP="00B25E23">
      <w:pPr>
        <w:spacing w:line="360" w:lineRule="exact"/>
        <w:rPr>
          <w:rFonts w:asciiTheme="minorHAnsi" w:eastAsiaTheme="minorEastAsia" w:hAnsiTheme="minorHAnsi"/>
        </w:rPr>
      </w:pPr>
      <w:r w:rsidRPr="00B25E23">
        <w:rPr>
          <w:rFonts w:asciiTheme="minorHAnsi" w:eastAsiaTheme="minorEastAsia" w:hAnsiTheme="minorHAnsi" w:hint="eastAsia"/>
          <w:i/>
          <w:iCs/>
          <w:u w:val="single"/>
        </w:rPr>
        <w:t>(Consignor)</w:t>
      </w:r>
      <w:r w:rsidRPr="00B25E23">
        <w:rPr>
          <w:rFonts w:asciiTheme="minorHAnsi" w:eastAsiaTheme="minorEastAsia" w:hAnsiTheme="minorHAnsi" w:hint="eastAsia"/>
          <w:b/>
          <w:bCs/>
        </w:rPr>
        <w:t xml:space="preserve"> (</w:t>
      </w:r>
      <w:r w:rsidR="00A47F56" w:rsidRPr="00B25E23">
        <w:rPr>
          <w:rFonts w:asciiTheme="minorHAnsi" w:eastAsiaTheme="minorEastAsia" w:hAnsiTheme="minorHAnsi" w:hint="eastAsia"/>
        </w:rPr>
        <w:t>H</w:t>
      </w:r>
      <w:r w:rsidRPr="00B25E23">
        <w:rPr>
          <w:rFonts w:asciiTheme="minorHAnsi" w:eastAsiaTheme="minorEastAsia" w:hAnsiTheme="minorHAnsi" w:hint="eastAsia"/>
        </w:rPr>
        <w:t xml:space="preserve">ereinafter </w:t>
      </w:r>
      <w:r w:rsidR="00A47F56" w:rsidRPr="00B25E23">
        <w:rPr>
          <w:rFonts w:asciiTheme="minorHAnsi" w:eastAsiaTheme="minorEastAsia" w:hAnsiTheme="minorHAnsi" w:hint="eastAsia"/>
        </w:rPr>
        <w:t xml:space="preserve">referred to </w:t>
      </w:r>
      <w:r w:rsidRPr="00B25E23">
        <w:rPr>
          <w:rFonts w:asciiTheme="minorHAnsi" w:eastAsiaTheme="minorEastAsia" w:hAnsiTheme="minorHAnsi" w:hint="eastAsia"/>
        </w:rPr>
        <w:t>as Party A) entrusts OFDC (</w:t>
      </w:r>
      <w:r w:rsidR="00A47F56" w:rsidRPr="00B25E23">
        <w:rPr>
          <w:rFonts w:asciiTheme="minorHAnsi" w:eastAsiaTheme="minorEastAsia" w:hAnsiTheme="minorHAnsi" w:hint="eastAsia"/>
        </w:rPr>
        <w:t>H</w:t>
      </w:r>
      <w:r w:rsidRPr="00B25E23">
        <w:rPr>
          <w:rFonts w:asciiTheme="minorHAnsi" w:eastAsiaTheme="minorEastAsia" w:hAnsiTheme="minorHAnsi" w:hint="eastAsia"/>
        </w:rPr>
        <w:t xml:space="preserve">ereinafter </w:t>
      </w:r>
      <w:r w:rsidR="00A47F56" w:rsidRPr="00B25E23">
        <w:rPr>
          <w:rFonts w:asciiTheme="minorHAnsi" w:eastAsiaTheme="minorEastAsia" w:hAnsiTheme="minorHAnsi" w:hint="eastAsia"/>
        </w:rPr>
        <w:t xml:space="preserve">referred to </w:t>
      </w:r>
      <w:r w:rsidRPr="00B25E23">
        <w:rPr>
          <w:rFonts w:asciiTheme="minorHAnsi" w:eastAsiaTheme="minorEastAsia" w:hAnsiTheme="minorHAnsi" w:hint="eastAsia"/>
        </w:rPr>
        <w:t xml:space="preserve">as Party B) with the job of having the operation applied for certification (see Annex 1 for details) </w:t>
      </w:r>
      <w:r w:rsidRPr="00B25E23">
        <w:rPr>
          <w:rFonts w:asciiTheme="minorHAnsi" w:eastAsiaTheme="minorEastAsia" w:hAnsiTheme="minorHAnsi"/>
        </w:rPr>
        <w:t xml:space="preserve">cited in the application from </w:t>
      </w:r>
      <w:r w:rsidRPr="00B25E23">
        <w:rPr>
          <w:rFonts w:asciiTheme="minorHAnsi" w:eastAsiaTheme="minorEastAsia" w:hAnsiTheme="minorHAnsi" w:hint="eastAsia"/>
        </w:rPr>
        <w:t>Party A</w:t>
      </w:r>
      <w:r w:rsidRPr="00B25E23">
        <w:rPr>
          <w:rFonts w:asciiTheme="minorHAnsi" w:eastAsiaTheme="minorEastAsia" w:hAnsiTheme="minorHAnsi"/>
        </w:rPr>
        <w:t xml:space="preserve"> certified to the </w:t>
      </w:r>
      <w:r w:rsidRPr="00B25E23">
        <w:rPr>
          <w:rFonts w:asciiTheme="minorHAnsi" w:eastAsiaTheme="minorEastAsia" w:hAnsiTheme="minorHAnsi" w:hint="eastAsia"/>
        </w:rPr>
        <w:t xml:space="preserve">standards of </w:t>
      </w:r>
      <w:r w:rsidR="004C0C07" w:rsidRPr="00B25E23">
        <w:rPr>
          <w:rFonts w:asciiTheme="minorHAnsi" w:eastAsiaTheme="minorEastAsia" w:hAnsiTheme="minorHAnsi"/>
        </w:rPr>
        <w:fldChar w:fldCharType="begin">
          <w:ffData>
            <w:name w:val="复选框型13"/>
            <w:enabled/>
            <w:calcOnExit w:val="0"/>
            <w:checkBox>
              <w:sizeAuto/>
              <w:default w:val="0"/>
            </w:checkBox>
          </w:ffData>
        </w:fldChar>
      </w:r>
      <w:r w:rsidRPr="00B25E23">
        <w:rPr>
          <w:rFonts w:asciiTheme="minorHAnsi" w:eastAsiaTheme="minorEastAsia" w:hAnsiTheme="minorHAnsi"/>
        </w:rPr>
        <w:instrText xml:space="preserve"> FORMCHECKBOX </w:instrText>
      </w:r>
      <w:r w:rsidR="004C0C07" w:rsidRPr="00B25E23">
        <w:rPr>
          <w:rFonts w:asciiTheme="minorHAnsi" w:eastAsiaTheme="minorEastAsia" w:hAnsiTheme="minorHAnsi"/>
        </w:rPr>
      </w:r>
      <w:r w:rsidR="004C0C07" w:rsidRPr="00B25E23">
        <w:rPr>
          <w:rFonts w:asciiTheme="minorHAnsi" w:eastAsiaTheme="minorEastAsia" w:hAnsiTheme="minorHAnsi"/>
        </w:rPr>
        <w:fldChar w:fldCharType="separate"/>
      </w:r>
      <w:r w:rsidR="004C0C07" w:rsidRPr="00B25E23">
        <w:rPr>
          <w:rFonts w:asciiTheme="minorHAnsi" w:eastAsiaTheme="minorEastAsia" w:hAnsiTheme="minorHAnsi"/>
        </w:rPr>
        <w:fldChar w:fldCharType="end"/>
      </w:r>
      <w:r w:rsidRPr="00B25E23">
        <w:rPr>
          <w:rFonts w:asciiTheme="minorHAnsi" w:eastAsiaTheme="minorEastAsia" w:hAnsiTheme="minorHAnsi"/>
        </w:rPr>
        <w:t>GB/T19630 Organic products—Requirements for production, processing, Labeling and management system</w:t>
      </w:r>
      <w:r w:rsidRPr="00B25E23">
        <w:rPr>
          <w:rFonts w:asciiTheme="minorHAnsi" w:eastAsiaTheme="minorEastAsia" w:hAnsiTheme="minorHAnsi" w:hint="eastAsia"/>
        </w:rPr>
        <w:t xml:space="preserve">; </w:t>
      </w:r>
      <w:r w:rsidR="004C0C07" w:rsidRPr="00B25E23">
        <w:rPr>
          <w:rFonts w:asciiTheme="minorHAnsi" w:eastAsiaTheme="minorEastAsia" w:hAnsiTheme="minorHAnsi"/>
        </w:rPr>
        <w:fldChar w:fldCharType="begin">
          <w:ffData>
            <w:name w:val="Check3"/>
            <w:enabled/>
            <w:calcOnExit w:val="0"/>
            <w:checkBox>
              <w:sizeAuto/>
              <w:default w:val="0"/>
            </w:checkBox>
          </w:ffData>
        </w:fldChar>
      </w:r>
      <w:r w:rsidRPr="00B25E23">
        <w:rPr>
          <w:rFonts w:asciiTheme="minorHAnsi" w:eastAsiaTheme="minorEastAsia" w:hAnsiTheme="minorHAnsi"/>
        </w:rPr>
        <w:instrText xml:space="preserve"> FORMCHECKBOX </w:instrText>
      </w:r>
      <w:r w:rsidR="004C0C07" w:rsidRPr="00B25E23">
        <w:rPr>
          <w:rFonts w:asciiTheme="minorHAnsi" w:eastAsiaTheme="minorEastAsia" w:hAnsiTheme="minorHAnsi"/>
        </w:rPr>
      </w:r>
      <w:r w:rsidR="004C0C07" w:rsidRPr="00B25E23">
        <w:rPr>
          <w:rFonts w:asciiTheme="minorHAnsi" w:eastAsiaTheme="minorEastAsia" w:hAnsiTheme="minorHAnsi"/>
        </w:rPr>
        <w:fldChar w:fldCharType="separate"/>
      </w:r>
      <w:r w:rsidR="004C0C07" w:rsidRPr="00B25E23">
        <w:rPr>
          <w:rFonts w:asciiTheme="minorHAnsi" w:eastAsiaTheme="minorEastAsia" w:hAnsiTheme="minorHAnsi"/>
        </w:rPr>
        <w:fldChar w:fldCharType="end"/>
      </w:r>
      <w:r w:rsidRPr="00B25E23">
        <w:rPr>
          <w:rFonts w:asciiTheme="minorHAnsi" w:eastAsiaTheme="minorEastAsia" w:hAnsiTheme="minorHAnsi" w:hint="eastAsia"/>
        </w:rPr>
        <w:t xml:space="preserve"> OFDC Organic Certification Standard (IFOAM Accredited), and related laws and regulations</w:t>
      </w:r>
      <w:r w:rsidRPr="00B25E23">
        <w:rPr>
          <w:rFonts w:asciiTheme="minorHAnsi" w:eastAsiaTheme="minorEastAsia" w:hAnsiTheme="minorHAnsi"/>
        </w:rPr>
        <w:t xml:space="preserve">. </w:t>
      </w:r>
      <w:r w:rsidRPr="00B25E23">
        <w:rPr>
          <w:rFonts w:asciiTheme="minorHAnsi" w:eastAsiaTheme="minorEastAsia" w:hAnsiTheme="minorHAnsi" w:hint="eastAsia"/>
        </w:rPr>
        <w:t xml:space="preserve">Under the </w:t>
      </w:r>
      <w:r w:rsidR="00DF3F42">
        <w:rPr>
          <w:rFonts w:asciiTheme="minorHAnsi" w:eastAsiaTheme="minorEastAsia" w:hAnsiTheme="minorHAnsi" w:hint="eastAsia"/>
        </w:rPr>
        <w:t>Book Three</w:t>
      </w:r>
      <w:r w:rsidR="009A748D" w:rsidRPr="009A748D">
        <w:rPr>
          <w:rFonts w:asciiTheme="minorHAnsi" w:eastAsiaTheme="minorEastAsia" w:hAnsiTheme="minorHAnsi"/>
        </w:rPr>
        <w:t xml:space="preserve"> Contracts in the Civil Code of the People's Republic of China</w:t>
      </w:r>
      <w:r w:rsidRPr="00B25E23">
        <w:rPr>
          <w:rFonts w:asciiTheme="minorHAnsi" w:eastAsiaTheme="minorEastAsia" w:hAnsiTheme="minorHAnsi" w:hint="eastAsia"/>
        </w:rPr>
        <w:t>, and a</w:t>
      </w:r>
      <w:r w:rsidRPr="00B25E23">
        <w:rPr>
          <w:rFonts w:asciiTheme="minorHAnsi" w:eastAsiaTheme="minorEastAsia" w:hAnsiTheme="minorHAnsi"/>
        </w:rPr>
        <w:t>fter friendly negotiations, the two parties have agreed to sign the following contract.</w:t>
      </w:r>
    </w:p>
    <w:p w14:paraId="458163DA" w14:textId="77777777" w:rsidR="00E04EBF" w:rsidRPr="00B25E23" w:rsidRDefault="00E04EBF" w:rsidP="00B25E23">
      <w:pPr>
        <w:widowControl/>
        <w:autoSpaceDE w:val="0"/>
        <w:autoSpaceDN w:val="0"/>
        <w:spacing w:line="360" w:lineRule="exact"/>
        <w:textAlignment w:val="bottom"/>
        <w:rPr>
          <w:rFonts w:asciiTheme="minorHAnsi" w:eastAsiaTheme="minorEastAsia" w:hAnsiTheme="minorHAnsi"/>
          <w:b/>
        </w:rPr>
      </w:pPr>
    </w:p>
    <w:p w14:paraId="0FE086D4" w14:textId="77777777" w:rsidR="00E04EBF" w:rsidRPr="00B25E23" w:rsidRDefault="00E04EBF" w:rsidP="00B25E23">
      <w:pPr>
        <w:widowControl/>
        <w:autoSpaceDE w:val="0"/>
        <w:autoSpaceDN w:val="0"/>
        <w:spacing w:line="360" w:lineRule="exact"/>
        <w:textAlignment w:val="bottom"/>
        <w:rPr>
          <w:rFonts w:asciiTheme="minorHAnsi" w:eastAsiaTheme="minorEastAsia" w:hAnsiTheme="minorHAnsi"/>
          <w:b/>
        </w:rPr>
      </w:pPr>
      <w:r w:rsidRPr="00B25E23">
        <w:rPr>
          <w:rFonts w:asciiTheme="minorHAnsi" w:eastAsiaTheme="minorEastAsia" w:hAnsiTheme="minorHAnsi" w:hint="eastAsia"/>
          <w:b/>
        </w:rPr>
        <w:t>甲方的义务和权利</w:t>
      </w:r>
      <w:r w:rsidR="00C842EA" w:rsidRPr="00B25E23">
        <w:rPr>
          <w:rFonts w:asciiTheme="minorHAnsi" w:eastAsiaTheme="minorEastAsia" w:hAnsiTheme="minorHAnsi"/>
          <w:b/>
        </w:rPr>
        <w:t>Rights and Obligations of Party A</w:t>
      </w:r>
      <w:r w:rsidRPr="00B25E23">
        <w:rPr>
          <w:rFonts w:asciiTheme="minorHAnsi" w:eastAsiaTheme="minorEastAsia" w:hAnsiTheme="minorHAnsi" w:hint="eastAsia"/>
          <w:b/>
        </w:rPr>
        <w:t>：</w:t>
      </w:r>
    </w:p>
    <w:p w14:paraId="33A12452" w14:textId="77777777" w:rsidR="00C842EA" w:rsidRPr="00B25E23" w:rsidRDefault="00E04EBF" w:rsidP="00B25E23">
      <w:pPr>
        <w:pStyle w:val="ac"/>
        <w:numPr>
          <w:ilvl w:val="0"/>
          <w:numId w:val="1"/>
        </w:numPr>
        <w:spacing w:line="360" w:lineRule="exact"/>
        <w:ind w:firstLineChars="0"/>
        <w:rPr>
          <w:rFonts w:asciiTheme="minorHAnsi" w:eastAsiaTheme="minorEastAsia" w:hAnsiTheme="minorHAnsi"/>
          <w:kern w:val="2"/>
          <w:sz w:val="21"/>
          <w:szCs w:val="24"/>
        </w:rPr>
      </w:pPr>
      <w:r w:rsidRPr="00B25E23">
        <w:rPr>
          <w:rFonts w:asciiTheme="minorHAnsi" w:eastAsiaTheme="minorEastAsia" w:hAnsiTheme="minorHAnsi" w:hint="eastAsia"/>
        </w:rPr>
        <w:t>在生产</w:t>
      </w:r>
      <w:r w:rsidRPr="00B25E23">
        <w:rPr>
          <w:rFonts w:asciiTheme="minorHAnsi" w:eastAsiaTheme="minorEastAsia" w:hAnsiTheme="minorHAnsi" w:hint="eastAsia"/>
        </w:rPr>
        <w:t>/</w:t>
      </w:r>
      <w:r w:rsidRPr="00B25E23">
        <w:rPr>
          <w:rFonts w:asciiTheme="minorHAnsi" w:eastAsiaTheme="minorEastAsia" w:hAnsiTheme="minorHAnsi" w:hint="eastAsia"/>
        </w:rPr>
        <w:t>加工过程中持续满足有机认证标准，包括变更的认证要求；如实向乙方提交认证调查表及有关认证材料，并保证提交资料的真实性和客观性，同时为乙方提供检查的必要工作条件。</w:t>
      </w:r>
      <w:r w:rsidR="00C842EA" w:rsidRPr="00B25E23">
        <w:rPr>
          <w:rFonts w:asciiTheme="minorHAnsi" w:eastAsiaTheme="minorEastAsia" w:hAnsiTheme="minorHAnsi"/>
          <w:kern w:val="2"/>
          <w:sz w:val="21"/>
          <w:szCs w:val="24"/>
        </w:rPr>
        <w:t>Strictly follow the Organic Standards for Organic Certification in its operation (production/processing), includes changes to certification requirements, fill out the questionnaire truthfully as it is and hand it in along with relevant supporting material; and ensure reality and objectivity of the submitted materials; and provide necessary conditions for work of Party B.</w:t>
      </w:r>
    </w:p>
    <w:p w14:paraId="47FB2532" w14:textId="77777777" w:rsidR="00E04EBF" w:rsidRPr="00B25E23" w:rsidRDefault="00E04EBF" w:rsidP="00B25E23">
      <w:pPr>
        <w:widowControl/>
        <w:numPr>
          <w:ilvl w:val="0"/>
          <w:numId w:val="1"/>
        </w:numPr>
        <w:tabs>
          <w:tab w:val="clear" w:pos="315"/>
          <w:tab w:val="left" w:pos="0"/>
        </w:tabs>
        <w:autoSpaceDE w:val="0"/>
        <w:autoSpaceDN w:val="0"/>
        <w:spacing w:line="360" w:lineRule="exact"/>
        <w:ind w:left="318" w:hanging="318"/>
        <w:textAlignment w:val="bottom"/>
        <w:rPr>
          <w:rFonts w:asciiTheme="minorHAnsi" w:eastAsiaTheme="minorEastAsia" w:hAnsiTheme="minorHAnsi"/>
        </w:rPr>
      </w:pPr>
      <w:r w:rsidRPr="00B25E23">
        <w:rPr>
          <w:rFonts w:asciiTheme="minorHAnsi" w:eastAsiaTheme="minorEastAsia" w:hAnsiTheme="minorHAnsi" w:hint="eastAsia"/>
        </w:rPr>
        <w:t>检查员在现场检查时若认为有必要增加本合同之外规定的样品采集数，则增加的样品分析费由甲方另行支付。</w:t>
      </w:r>
      <w:r w:rsidR="00A47F56" w:rsidRPr="00B25E23">
        <w:rPr>
          <w:rFonts w:asciiTheme="minorHAnsi" w:eastAsiaTheme="minorEastAsia" w:hAnsiTheme="minorHAnsi"/>
        </w:rPr>
        <w:t>T</w:t>
      </w:r>
      <w:r w:rsidR="00A47F56" w:rsidRPr="00B25E23">
        <w:rPr>
          <w:rFonts w:asciiTheme="minorHAnsi" w:eastAsiaTheme="minorEastAsia" w:hAnsiTheme="minorHAnsi" w:hint="eastAsia"/>
        </w:rPr>
        <w:t>he i</w:t>
      </w:r>
      <w:r w:rsidR="00F838B8" w:rsidRPr="00B25E23">
        <w:rPr>
          <w:rFonts w:asciiTheme="minorHAnsi" w:eastAsiaTheme="minorEastAsia" w:hAnsiTheme="minorHAnsi"/>
        </w:rPr>
        <w:t xml:space="preserve">nspector may take additional samples beyond the number in </w:t>
      </w:r>
      <w:r w:rsidR="00A47F56" w:rsidRPr="00B25E23">
        <w:rPr>
          <w:rFonts w:asciiTheme="minorHAnsi" w:eastAsiaTheme="minorEastAsia" w:hAnsiTheme="minorHAnsi" w:hint="eastAsia"/>
        </w:rPr>
        <w:t xml:space="preserve">the </w:t>
      </w:r>
      <w:r w:rsidR="00F838B8" w:rsidRPr="00B25E23">
        <w:rPr>
          <w:rFonts w:asciiTheme="minorHAnsi" w:eastAsiaTheme="minorEastAsia" w:hAnsiTheme="minorHAnsi"/>
        </w:rPr>
        <w:t>contract for test when it is deemed necessary during the inspection, and Party A shall bear the extra cost of the additional sample test</w:t>
      </w:r>
      <w:r w:rsidR="00F838B8" w:rsidRPr="00B25E23">
        <w:rPr>
          <w:rFonts w:asciiTheme="minorHAnsi" w:eastAsiaTheme="minorEastAsia" w:hAnsiTheme="minorHAnsi" w:hint="eastAsia"/>
        </w:rPr>
        <w:t>.</w:t>
      </w:r>
    </w:p>
    <w:p w14:paraId="08CECCFA" w14:textId="77777777" w:rsidR="00E04EBF" w:rsidRPr="00B25E23" w:rsidRDefault="00E04EBF" w:rsidP="00B25E23">
      <w:pPr>
        <w:widowControl/>
        <w:numPr>
          <w:ilvl w:val="0"/>
          <w:numId w:val="1"/>
        </w:numPr>
        <w:autoSpaceDE w:val="0"/>
        <w:autoSpaceDN w:val="0"/>
        <w:spacing w:line="360" w:lineRule="exact"/>
        <w:ind w:left="318" w:hanging="318"/>
        <w:textAlignment w:val="bottom"/>
        <w:rPr>
          <w:rFonts w:asciiTheme="minorHAnsi" w:eastAsiaTheme="minorEastAsia" w:hAnsiTheme="minorHAnsi"/>
        </w:rPr>
      </w:pPr>
      <w:r w:rsidRPr="00B25E23">
        <w:rPr>
          <w:rFonts w:asciiTheme="minorHAnsi" w:eastAsiaTheme="minorEastAsia" w:hAnsiTheme="minorHAnsi" w:hint="eastAsia"/>
        </w:rPr>
        <w:t>有义务向乙方开放与申请检查有关的所有生产</w:t>
      </w:r>
      <w:r w:rsidRPr="00B25E23">
        <w:rPr>
          <w:rFonts w:asciiTheme="minorHAnsi" w:eastAsiaTheme="minorEastAsia" w:hAnsiTheme="minorHAnsi" w:hint="eastAsia"/>
        </w:rPr>
        <w:t>/</w:t>
      </w:r>
      <w:r w:rsidRPr="00B25E23">
        <w:rPr>
          <w:rFonts w:asciiTheme="minorHAnsi" w:eastAsiaTheme="minorEastAsia" w:hAnsiTheme="minorHAnsi" w:hint="eastAsia"/>
        </w:rPr>
        <w:t>加工原始记录、销售台帐，生产设施和仓储设施等在内的全部经营管理过程；同意乙方在现场拍摄与检查有关的照片。</w:t>
      </w:r>
      <w:r w:rsidR="00C93BA2" w:rsidRPr="00BF7878">
        <w:t>接受乙方安排的未通知检查和对投诉的调查，保存已知的与认证要求符合性有关的所有投诉记录，针对投诉以及在产品中发现的影响认证要求符合性的任何缺陷采取适当的措施并保持记录，在乙方要求时提供上述记录。</w:t>
      </w:r>
      <w:r w:rsidR="00D44F46" w:rsidRPr="00B25E23">
        <w:rPr>
          <w:rFonts w:asciiTheme="minorHAnsi" w:eastAsiaTheme="minorEastAsia" w:hAnsiTheme="minorHAnsi"/>
        </w:rPr>
        <w:t xml:space="preserve">Party A is obligated to let the inspector to have access to all sections of the entire </w:t>
      </w:r>
      <w:r w:rsidR="001B735C" w:rsidRPr="00B25E23">
        <w:rPr>
          <w:rFonts w:asciiTheme="minorHAnsi" w:eastAsiaTheme="minorEastAsia" w:hAnsiTheme="minorHAnsi" w:hint="eastAsia"/>
        </w:rPr>
        <w:t>operation</w:t>
      </w:r>
      <w:r w:rsidR="00D44F46" w:rsidRPr="00B25E23">
        <w:rPr>
          <w:rFonts w:asciiTheme="minorHAnsi" w:eastAsiaTheme="minorEastAsia" w:hAnsiTheme="minorHAnsi"/>
        </w:rPr>
        <w:t xml:space="preserve"> processes, including primary records, sales account, production facilities, and storage facilities, of the farm/processing plant/</w:t>
      </w:r>
      <w:r w:rsidR="001B735C" w:rsidRPr="00B25E23">
        <w:rPr>
          <w:rFonts w:asciiTheme="minorHAnsi" w:eastAsiaTheme="minorEastAsia" w:hAnsiTheme="minorHAnsi" w:hint="eastAsia"/>
        </w:rPr>
        <w:t>handl</w:t>
      </w:r>
      <w:r w:rsidR="00D44F46" w:rsidRPr="00B25E23">
        <w:rPr>
          <w:rFonts w:asciiTheme="minorHAnsi" w:eastAsiaTheme="minorEastAsia" w:hAnsiTheme="minorHAnsi"/>
        </w:rPr>
        <w:t>e</w:t>
      </w:r>
      <w:r w:rsidR="001B735C" w:rsidRPr="00B25E23">
        <w:rPr>
          <w:rFonts w:asciiTheme="minorHAnsi" w:eastAsiaTheme="minorEastAsia" w:hAnsiTheme="minorHAnsi" w:hint="eastAsia"/>
        </w:rPr>
        <w:t>r</w:t>
      </w:r>
      <w:r w:rsidR="00D44F46" w:rsidRPr="00B25E23">
        <w:rPr>
          <w:rFonts w:asciiTheme="minorHAnsi" w:eastAsiaTheme="minorEastAsia" w:hAnsiTheme="minorHAnsi"/>
        </w:rPr>
        <w:t xml:space="preserve"> to be certified, and have freedom to take photos of any parts of the operation on the site</w:t>
      </w:r>
      <w:r w:rsidR="00D44F46" w:rsidRPr="00B25E23">
        <w:rPr>
          <w:rFonts w:asciiTheme="minorHAnsi" w:eastAsiaTheme="minorEastAsia" w:hAnsiTheme="minorHAnsi" w:hint="eastAsia"/>
        </w:rPr>
        <w:t>.</w:t>
      </w:r>
      <w:r w:rsidR="00C93BA2" w:rsidRPr="00C93BA2">
        <w:rPr>
          <w:rFonts w:asciiTheme="minorHAnsi" w:eastAsiaTheme="minorEastAsia" w:hAnsiTheme="minorHAnsi"/>
        </w:rPr>
        <w:t xml:space="preserve">Accept unannounced inspections and investigations of complaints arranged by Party B, keep records of all complaints known to be related to compliance with certification requirements, take appropriate measures against complaints and any defects found in products that affect compliance with certification requirements and maintain </w:t>
      </w:r>
      <w:r w:rsidR="00C93BA2">
        <w:rPr>
          <w:rFonts w:asciiTheme="minorHAnsi" w:eastAsiaTheme="minorEastAsia" w:hAnsiTheme="minorHAnsi" w:hint="eastAsia"/>
        </w:rPr>
        <w:t>r</w:t>
      </w:r>
      <w:r w:rsidR="00C93BA2" w:rsidRPr="00C93BA2">
        <w:rPr>
          <w:rFonts w:asciiTheme="minorHAnsi" w:eastAsiaTheme="minorEastAsia" w:hAnsiTheme="minorHAnsi"/>
        </w:rPr>
        <w:t>ecords, and provide the above records upon Party B's request.</w:t>
      </w:r>
    </w:p>
    <w:p w14:paraId="009A562F" w14:textId="77777777" w:rsidR="00E04EBF" w:rsidRPr="00B25E23" w:rsidRDefault="00E04EBF" w:rsidP="00B25E23">
      <w:pPr>
        <w:widowControl/>
        <w:numPr>
          <w:ilvl w:val="0"/>
          <w:numId w:val="1"/>
        </w:numPr>
        <w:autoSpaceDE w:val="0"/>
        <w:autoSpaceDN w:val="0"/>
        <w:spacing w:line="360" w:lineRule="exact"/>
        <w:ind w:left="318" w:hanging="318"/>
        <w:textAlignment w:val="bottom"/>
        <w:rPr>
          <w:rFonts w:asciiTheme="minorHAnsi" w:eastAsiaTheme="minorEastAsia" w:hAnsiTheme="minorHAnsi"/>
        </w:rPr>
      </w:pPr>
      <w:r w:rsidRPr="00B25E23">
        <w:rPr>
          <w:rFonts w:asciiTheme="minorHAnsi" w:eastAsiaTheme="minorEastAsia" w:hAnsiTheme="minorHAnsi" w:hint="eastAsia"/>
        </w:rPr>
        <w:lastRenderedPageBreak/>
        <w:t>同意</w:t>
      </w:r>
      <w:r w:rsidR="00694198" w:rsidRPr="00B25E23">
        <w:rPr>
          <w:rFonts w:asciiTheme="minorHAnsi" w:eastAsiaTheme="minorEastAsia" w:hAnsiTheme="minorHAnsi" w:hint="eastAsia"/>
          <w:snapToGrid w:val="0"/>
          <w:szCs w:val="21"/>
        </w:rPr>
        <w:t>接受认可机构和认证监管等行政执法部门的监督和检查</w:t>
      </w:r>
      <w:r w:rsidRPr="00B25E23">
        <w:rPr>
          <w:rFonts w:asciiTheme="minorHAnsi" w:eastAsiaTheme="minorEastAsia" w:hAnsiTheme="minorHAnsi" w:hint="eastAsia"/>
        </w:rPr>
        <w:t>。</w:t>
      </w:r>
      <w:r w:rsidR="00E90319" w:rsidRPr="00B25E23">
        <w:rPr>
          <w:rFonts w:asciiTheme="minorHAnsi" w:eastAsiaTheme="minorEastAsia" w:hAnsiTheme="minorHAnsi" w:hint="eastAsia"/>
        </w:rPr>
        <w:t>P</w:t>
      </w:r>
      <w:r w:rsidR="00E90319" w:rsidRPr="00B25E23">
        <w:rPr>
          <w:rFonts w:asciiTheme="minorHAnsi" w:eastAsiaTheme="minorEastAsia" w:hAnsiTheme="minorHAnsi"/>
        </w:rPr>
        <w:t>arty A agree</w:t>
      </w:r>
      <w:r w:rsidR="001B735C" w:rsidRPr="00B25E23">
        <w:rPr>
          <w:rFonts w:asciiTheme="minorHAnsi" w:eastAsiaTheme="minorEastAsia" w:hAnsiTheme="minorHAnsi" w:hint="eastAsia"/>
        </w:rPr>
        <w:t>s</w:t>
      </w:r>
      <w:r w:rsidR="00E90319" w:rsidRPr="00B25E23">
        <w:rPr>
          <w:rFonts w:asciiTheme="minorHAnsi" w:eastAsiaTheme="minorEastAsia" w:hAnsiTheme="minorHAnsi"/>
        </w:rPr>
        <w:t xml:space="preserve"> to accept supervision and </w:t>
      </w:r>
      <w:r w:rsidR="001B735C" w:rsidRPr="00B25E23">
        <w:rPr>
          <w:rFonts w:asciiTheme="minorHAnsi" w:eastAsiaTheme="minorEastAsia" w:hAnsiTheme="minorHAnsi" w:hint="eastAsia"/>
        </w:rPr>
        <w:t>audit</w:t>
      </w:r>
      <w:r w:rsidR="00E90319" w:rsidRPr="00B25E23">
        <w:rPr>
          <w:rFonts w:asciiTheme="minorHAnsi" w:eastAsiaTheme="minorEastAsia" w:hAnsiTheme="minorHAnsi"/>
        </w:rPr>
        <w:t xml:space="preserve"> from accreditation bodies and administration authorities.</w:t>
      </w:r>
    </w:p>
    <w:p w14:paraId="3BE907DD" w14:textId="77777777" w:rsidR="00E04EBF" w:rsidRPr="00B25E23" w:rsidRDefault="00E04EBF" w:rsidP="00B25E23">
      <w:pPr>
        <w:pStyle w:val="ac"/>
        <w:numPr>
          <w:ilvl w:val="0"/>
          <w:numId w:val="1"/>
        </w:numPr>
        <w:spacing w:line="360" w:lineRule="exact"/>
        <w:ind w:firstLineChars="0"/>
        <w:rPr>
          <w:rFonts w:asciiTheme="minorHAnsi" w:eastAsiaTheme="minorEastAsia" w:hAnsiTheme="minorHAnsi"/>
        </w:rPr>
      </w:pPr>
      <w:r w:rsidRPr="00B25E23">
        <w:rPr>
          <w:rFonts w:asciiTheme="minorHAnsi" w:eastAsiaTheme="minorEastAsia" w:hAnsiTheme="minorHAnsi" w:hint="eastAsia"/>
        </w:rPr>
        <w:t>获证后，具有按规定正确使用认证证书和标志标识的合法权益，具有对外正确宣传其获得认证证书资质的权利，向第三方提供认证文件的复印件时，应提供完整的文件复印件，不应采用误导方式使用或部分使用认证检测报告、检查报告、认证证书和认证标志。在宣传本企业认证结果时，严格按认证证书范围进行宣传，不损害乙方的声誉。</w:t>
      </w:r>
      <w:r w:rsidR="00117A44" w:rsidRPr="00B25E23">
        <w:rPr>
          <w:rFonts w:asciiTheme="minorHAnsi" w:eastAsiaTheme="minorEastAsia" w:hAnsiTheme="minorHAnsi"/>
          <w:kern w:val="2"/>
          <w:sz w:val="21"/>
          <w:szCs w:val="24"/>
        </w:rPr>
        <w:t xml:space="preserve">After being certified, Party A has the legal right to use the certificate and </w:t>
      </w:r>
      <w:r w:rsidR="001B735C" w:rsidRPr="00B25E23">
        <w:rPr>
          <w:rFonts w:asciiTheme="minorHAnsi" w:eastAsiaTheme="minorEastAsia" w:hAnsiTheme="minorHAnsi" w:hint="eastAsia"/>
          <w:kern w:val="2"/>
          <w:sz w:val="21"/>
          <w:szCs w:val="24"/>
        </w:rPr>
        <w:t>certification mark</w:t>
      </w:r>
      <w:r w:rsidR="00117A44" w:rsidRPr="00B25E23">
        <w:rPr>
          <w:rFonts w:asciiTheme="minorHAnsi" w:eastAsiaTheme="minorEastAsia" w:hAnsiTheme="minorHAnsi"/>
          <w:kern w:val="2"/>
          <w:sz w:val="21"/>
          <w:szCs w:val="24"/>
        </w:rPr>
        <w:t xml:space="preserve"> and to publicize its qualification of certification by right way. If </w:t>
      </w:r>
      <w:r w:rsidR="001B735C" w:rsidRPr="00B25E23">
        <w:rPr>
          <w:rFonts w:asciiTheme="minorHAnsi" w:eastAsiaTheme="minorEastAsia" w:hAnsiTheme="minorHAnsi" w:hint="eastAsia"/>
          <w:kern w:val="2"/>
          <w:sz w:val="21"/>
          <w:szCs w:val="24"/>
        </w:rPr>
        <w:t>Party A</w:t>
      </w:r>
      <w:r w:rsidR="00117A44" w:rsidRPr="00B25E23">
        <w:rPr>
          <w:rFonts w:asciiTheme="minorHAnsi" w:eastAsiaTheme="minorEastAsia" w:hAnsiTheme="minorHAnsi"/>
          <w:kern w:val="2"/>
          <w:sz w:val="21"/>
          <w:szCs w:val="24"/>
        </w:rPr>
        <w:t xml:space="preserve"> provides copies of the certification documents to others, the documents shall be reproduced in their entirety.Any misleading using of any part of the test report, inspection report for certification, and the certificate and </w:t>
      </w:r>
      <w:r w:rsidR="001B735C" w:rsidRPr="00B25E23">
        <w:rPr>
          <w:rFonts w:asciiTheme="minorHAnsi" w:eastAsiaTheme="minorEastAsia" w:hAnsiTheme="minorHAnsi" w:hint="eastAsia"/>
          <w:kern w:val="2"/>
          <w:sz w:val="21"/>
          <w:szCs w:val="24"/>
        </w:rPr>
        <w:t>certification mark</w:t>
      </w:r>
      <w:r w:rsidR="00117A44" w:rsidRPr="00B25E23">
        <w:rPr>
          <w:rFonts w:asciiTheme="minorHAnsi" w:eastAsiaTheme="minorEastAsia" w:hAnsiTheme="minorHAnsi"/>
          <w:kern w:val="2"/>
          <w:sz w:val="21"/>
          <w:szCs w:val="24"/>
        </w:rPr>
        <w:t xml:space="preserve"> are prohibited. The advertisement for certification </w:t>
      </w:r>
      <w:r w:rsidR="00044263" w:rsidRPr="00B25E23">
        <w:rPr>
          <w:rFonts w:asciiTheme="minorHAnsi" w:eastAsiaTheme="minorEastAsia" w:hAnsiTheme="minorHAnsi" w:hint="eastAsia"/>
          <w:kern w:val="2"/>
          <w:sz w:val="21"/>
          <w:szCs w:val="24"/>
        </w:rPr>
        <w:t>shall</w:t>
      </w:r>
      <w:r w:rsidR="00117A44" w:rsidRPr="00B25E23">
        <w:rPr>
          <w:rFonts w:asciiTheme="minorHAnsi" w:eastAsiaTheme="minorEastAsia" w:hAnsiTheme="minorHAnsi"/>
          <w:kern w:val="2"/>
          <w:sz w:val="21"/>
          <w:szCs w:val="24"/>
        </w:rPr>
        <w:t xml:space="preserve"> be within scope of the certificate, and sh</w:t>
      </w:r>
      <w:r w:rsidR="00044263" w:rsidRPr="00B25E23">
        <w:rPr>
          <w:rFonts w:asciiTheme="minorHAnsi" w:eastAsiaTheme="minorEastAsia" w:hAnsiTheme="minorHAnsi" w:hint="eastAsia"/>
          <w:kern w:val="2"/>
          <w:sz w:val="21"/>
          <w:szCs w:val="24"/>
        </w:rPr>
        <w:t>all</w:t>
      </w:r>
      <w:r w:rsidR="00117A44" w:rsidRPr="00B25E23">
        <w:rPr>
          <w:rFonts w:asciiTheme="minorHAnsi" w:eastAsiaTheme="minorEastAsia" w:hAnsiTheme="minorHAnsi"/>
          <w:kern w:val="2"/>
          <w:sz w:val="21"/>
          <w:szCs w:val="24"/>
        </w:rPr>
        <w:t xml:space="preserve"> not </w:t>
      </w:r>
      <w:r w:rsidR="00044263" w:rsidRPr="00B25E23">
        <w:rPr>
          <w:rFonts w:asciiTheme="minorHAnsi" w:eastAsiaTheme="minorEastAsia" w:hAnsiTheme="minorHAnsi"/>
          <w:kern w:val="2"/>
          <w:sz w:val="21"/>
          <w:szCs w:val="24"/>
        </w:rPr>
        <w:t>dam</w:t>
      </w:r>
      <w:r w:rsidR="00044263" w:rsidRPr="00B25E23">
        <w:rPr>
          <w:rFonts w:asciiTheme="minorHAnsi" w:eastAsiaTheme="minorEastAsia" w:hAnsiTheme="minorHAnsi" w:hint="eastAsia"/>
          <w:kern w:val="2"/>
          <w:sz w:val="21"/>
          <w:szCs w:val="24"/>
        </w:rPr>
        <w:t>age reputation</w:t>
      </w:r>
      <w:r w:rsidR="00117A44" w:rsidRPr="00B25E23">
        <w:rPr>
          <w:rFonts w:asciiTheme="minorHAnsi" w:eastAsiaTheme="minorEastAsia" w:hAnsiTheme="minorHAnsi"/>
          <w:kern w:val="2"/>
          <w:sz w:val="21"/>
          <w:szCs w:val="24"/>
        </w:rPr>
        <w:t xml:space="preserve"> of OFDC.</w:t>
      </w:r>
    </w:p>
    <w:p w14:paraId="75DF8B5D" w14:textId="77777777" w:rsidR="00E04EBF" w:rsidRPr="00B25E23" w:rsidRDefault="00E04EBF" w:rsidP="00B25E23">
      <w:pPr>
        <w:widowControl/>
        <w:numPr>
          <w:ilvl w:val="0"/>
          <w:numId w:val="1"/>
        </w:numPr>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hint="eastAsia"/>
        </w:rPr>
        <w:t>建立信息通报制度。发生下列情况之一时，在认证证书有效期内，及时向乙方通报</w:t>
      </w:r>
      <w:r w:rsidR="00432815" w:rsidRPr="00B25E23">
        <w:rPr>
          <w:rFonts w:asciiTheme="minorHAnsi" w:eastAsiaTheme="minorEastAsia" w:hAnsiTheme="minorHAnsi"/>
        </w:rPr>
        <w:tab/>
        <w:t>Set up information notification system, and report the following information to Party B in time, within the valid period of the certificate</w:t>
      </w:r>
      <w:r w:rsidRPr="00B25E23">
        <w:rPr>
          <w:rFonts w:asciiTheme="minorHAnsi" w:eastAsiaTheme="minorEastAsia" w:hAnsiTheme="minorHAnsi" w:hint="eastAsia"/>
        </w:rPr>
        <w:t>。</w:t>
      </w:r>
    </w:p>
    <w:p w14:paraId="1BF2718A" w14:textId="77777777" w:rsidR="00E04EBF" w:rsidRPr="00B25E23" w:rsidRDefault="00E04EBF" w:rsidP="00B25E23">
      <w:pPr>
        <w:spacing w:line="360" w:lineRule="exact"/>
        <w:rPr>
          <w:rFonts w:asciiTheme="minorHAnsi" w:eastAsiaTheme="minorEastAsia" w:hAnsiTheme="minorHAnsi"/>
        </w:rPr>
      </w:pPr>
      <w:r w:rsidRPr="00B25E23">
        <w:rPr>
          <w:rFonts w:asciiTheme="minorHAnsi" w:eastAsiaTheme="minorEastAsia" w:hAnsiTheme="minorHAnsi" w:hint="eastAsia"/>
        </w:rPr>
        <w:t>（</w:t>
      </w:r>
      <w:r w:rsidRPr="00B25E23">
        <w:rPr>
          <w:rFonts w:asciiTheme="minorHAnsi" w:eastAsiaTheme="minorEastAsia" w:hAnsiTheme="minorHAnsi" w:hint="eastAsia"/>
        </w:rPr>
        <w:t>1</w:t>
      </w:r>
      <w:r w:rsidRPr="00B25E23">
        <w:rPr>
          <w:rFonts w:asciiTheme="minorHAnsi" w:eastAsiaTheme="minorEastAsia" w:hAnsiTheme="minorHAnsi" w:hint="eastAsia"/>
        </w:rPr>
        <w:t>）法律地位、经营状况、组织状态或所有权变更的信息</w:t>
      </w:r>
      <w:r w:rsidR="00432815" w:rsidRPr="00B25E23">
        <w:rPr>
          <w:rFonts w:asciiTheme="minorHAnsi" w:eastAsiaTheme="minorEastAsia" w:hAnsiTheme="minorHAnsi" w:hint="eastAsia"/>
        </w:rPr>
        <w:t>Changes of legal status, operation situation, organization status or ownership</w:t>
      </w:r>
      <w:r w:rsidRPr="00B25E23">
        <w:rPr>
          <w:rFonts w:asciiTheme="minorHAnsi" w:eastAsiaTheme="minorEastAsia" w:hAnsiTheme="minorHAnsi" w:hint="eastAsia"/>
        </w:rPr>
        <w:t>；</w:t>
      </w:r>
    </w:p>
    <w:p w14:paraId="3EFA6D43" w14:textId="70CE79B8" w:rsidR="00E04EBF" w:rsidRPr="00B25E23" w:rsidRDefault="00E04EBF" w:rsidP="00B25E23">
      <w:pPr>
        <w:spacing w:line="360" w:lineRule="exact"/>
        <w:rPr>
          <w:rFonts w:asciiTheme="minorHAnsi" w:eastAsiaTheme="minorEastAsia" w:hAnsiTheme="minorHAnsi"/>
        </w:rPr>
      </w:pPr>
      <w:r w:rsidRPr="00B25E23">
        <w:rPr>
          <w:rFonts w:asciiTheme="minorHAnsi" w:eastAsiaTheme="minorEastAsia" w:hAnsiTheme="minorHAnsi" w:hint="eastAsia"/>
        </w:rPr>
        <w:t>（</w:t>
      </w:r>
      <w:r w:rsidRPr="00B25E23">
        <w:rPr>
          <w:rFonts w:asciiTheme="minorHAnsi" w:eastAsiaTheme="minorEastAsia" w:hAnsiTheme="minorHAnsi" w:hint="eastAsia"/>
        </w:rPr>
        <w:t>2</w:t>
      </w:r>
      <w:r w:rsidRPr="00B25E23">
        <w:rPr>
          <w:rFonts w:asciiTheme="minorHAnsi" w:eastAsiaTheme="minorEastAsia" w:hAnsiTheme="minorHAnsi" w:hint="eastAsia"/>
        </w:rPr>
        <w:t>）</w:t>
      </w:r>
      <w:r w:rsidR="00BF7878" w:rsidRPr="00251326">
        <w:rPr>
          <w:rFonts w:hint="eastAsia"/>
        </w:rPr>
        <w:t>法定代表人或实际控制人、注册地址、</w:t>
      </w:r>
      <w:r w:rsidR="00694198" w:rsidRPr="00B25E23">
        <w:rPr>
          <w:rFonts w:asciiTheme="minorHAnsi" w:eastAsiaTheme="minorEastAsia" w:hAnsiTheme="minorHAnsi" w:hint="eastAsia"/>
        </w:rPr>
        <w:t>联系地址</w:t>
      </w:r>
      <w:r w:rsidRPr="00B25E23">
        <w:rPr>
          <w:rFonts w:asciiTheme="minorHAnsi" w:eastAsiaTheme="minorEastAsia" w:hAnsiTheme="minorHAnsi" w:hint="eastAsia"/>
        </w:rPr>
        <w:t>变更的信息</w:t>
      </w:r>
      <w:r w:rsidR="008B07B7" w:rsidRPr="00B25E23">
        <w:rPr>
          <w:rFonts w:asciiTheme="minorHAnsi" w:eastAsiaTheme="minorEastAsia" w:hAnsiTheme="minorHAnsi"/>
        </w:rPr>
        <w:t>Changes of</w:t>
      </w:r>
      <w:r w:rsidR="00BF7878" w:rsidRPr="00BF7878">
        <w:t xml:space="preserve"> </w:t>
      </w:r>
      <w:r w:rsidR="00BF7878">
        <w:rPr>
          <w:rFonts w:asciiTheme="minorHAnsi" w:eastAsiaTheme="minorEastAsia" w:hAnsiTheme="minorHAnsi" w:hint="eastAsia"/>
        </w:rPr>
        <w:t>l</w:t>
      </w:r>
      <w:r w:rsidR="00BF7878" w:rsidRPr="00BF7878">
        <w:rPr>
          <w:rFonts w:asciiTheme="minorHAnsi" w:eastAsiaTheme="minorEastAsia" w:hAnsiTheme="minorHAnsi"/>
        </w:rPr>
        <w:t>egal representative or actual controller, registered address,</w:t>
      </w:r>
      <w:r w:rsidR="008B07B7" w:rsidRPr="00B25E23">
        <w:rPr>
          <w:rFonts w:asciiTheme="minorHAnsi" w:eastAsiaTheme="minorEastAsia" w:hAnsiTheme="minorHAnsi"/>
        </w:rPr>
        <w:t xml:space="preserve"> and contact address</w:t>
      </w:r>
      <w:r w:rsidRPr="00B25E23">
        <w:rPr>
          <w:rFonts w:asciiTheme="minorHAnsi" w:eastAsiaTheme="minorEastAsia" w:hAnsiTheme="minorHAnsi" w:hint="eastAsia"/>
        </w:rPr>
        <w:t>；</w:t>
      </w:r>
    </w:p>
    <w:p w14:paraId="283E6AAC" w14:textId="30D27C4E" w:rsidR="00E04EBF" w:rsidRPr="00B25E23" w:rsidRDefault="00E04EBF" w:rsidP="00B25E23">
      <w:pPr>
        <w:spacing w:line="360" w:lineRule="exact"/>
        <w:rPr>
          <w:rFonts w:asciiTheme="minorHAnsi" w:eastAsiaTheme="minorEastAsia" w:hAnsiTheme="minorHAnsi"/>
        </w:rPr>
      </w:pPr>
      <w:r w:rsidRPr="00B25E23">
        <w:rPr>
          <w:rFonts w:asciiTheme="minorHAnsi" w:eastAsiaTheme="minorEastAsia" w:hAnsiTheme="minorHAnsi" w:hint="eastAsia"/>
        </w:rPr>
        <w:t>（</w:t>
      </w:r>
      <w:r w:rsidR="00694198" w:rsidRPr="00B25E23">
        <w:rPr>
          <w:rFonts w:asciiTheme="minorHAnsi" w:eastAsiaTheme="minorEastAsia" w:hAnsiTheme="minorHAnsi" w:hint="eastAsia"/>
        </w:rPr>
        <w:t>3</w:t>
      </w:r>
      <w:r w:rsidRPr="00B25E23">
        <w:rPr>
          <w:rFonts w:asciiTheme="minorHAnsi" w:eastAsiaTheme="minorEastAsia" w:hAnsiTheme="minorHAnsi" w:hint="eastAsia"/>
        </w:rPr>
        <w:t>）有机产品管理体系、生产、加工、经营</w:t>
      </w:r>
      <w:r w:rsidR="00694198" w:rsidRPr="00B25E23">
        <w:rPr>
          <w:rFonts w:asciiTheme="minorHAnsi" w:eastAsiaTheme="minorEastAsia" w:hAnsiTheme="minorHAnsi" w:hint="eastAsia"/>
        </w:rPr>
        <w:t>、过程或生产加工</w:t>
      </w:r>
      <w:r w:rsidR="00BF7878">
        <w:rPr>
          <w:rFonts w:asciiTheme="minorHAnsi" w:eastAsiaTheme="minorEastAsia" w:hAnsiTheme="minorHAnsi" w:hint="eastAsia"/>
        </w:rPr>
        <w:t>经营</w:t>
      </w:r>
      <w:r w:rsidR="00694198" w:rsidRPr="00B25E23">
        <w:rPr>
          <w:rFonts w:asciiTheme="minorHAnsi" w:eastAsiaTheme="minorEastAsia" w:hAnsiTheme="minorHAnsi" w:hint="eastAsia"/>
        </w:rPr>
        <w:t>场所</w:t>
      </w:r>
      <w:r w:rsidRPr="00B25E23">
        <w:rPr>
          <w:rFonts w:asciiTheme="minorHAnsi" w:eastAsiaTheme="minorEastAsia" w:hAnsiTheme="minorHAnsi" w:hint="eastAsia"/>
        </w:rPr>
        <w:t>变更的信息</w:t>
      </w:r>
      <w:r w:rsidR="00534B25" w:rsidRPr="00B25E23">
        <w:rPr>
          <w:rFonts w:asciiTheme="minorHAnsi" w:eastAsiaTheme="minorEastAsia" w:hAnsiTheme="minorHAnsi"/>
        </w:rPr>
        <w:t>Changes of</w:t>
      </w:r>
      <w:r w:rsidR="001677B3" w:rsidRPr="00B25E23">
        <w:rPr>
          <w:rFonts w:asciiTheme="minorHAnsi" w:eastAsiaTheme="minorEastAsia" w:hAnsiTheme="minorHAnsi"/>
        </w:rPr>
        <w:t xml:space="preserve"> organic management system</w:t>
      </w:r>
      <w:r w:rsidR="00044263" w:rsidRPr="00B25E23">
        <w:rPr>
          <w:rFonts w:asciiTheme="minorHAnsi" w:eastAsiaTheme="minorEastAsia" w:hAnsiTheme="minorHAnsi" w:hint="eastAsia"/>
        </w:rPr>
        <w:t>, process or premises</w:t>
      </w:r>
      <w:r w:rsidR="001677B3" w:rsidRPr="00B25E23">
        <w:rPr>
          <w:rFonts w:asciiTheme="minorHAnsi" w:eastAsiaTheme="minorEastAsia" w:hAnsiTheme="minorHAnsi"/>
        </w:rPr>
        <w:t xml:space="preserve"> of production, processing and </w:t>
      </w:r>
      <w:r w:rsidR="00044263" w:rsidRPr="00B25E23">
        <w:rPr>
          <w:rFonts w:asciiTheme="minorHAnsi" w:eastAsiaTheme="minorEastAsia" w:hAnsiTheme="minorHAnsi" w:hint="eastAsia"/>
        </w:rPr>
        <w:t>handling</w:t>
      </w:r>
      <w:r w:rsidRPr="00B25E23">
        <w:rPr>
          <w:rFonts w:asciiTheme="minorHAnsi" w:eastAsiaTheme="minorEastAsia" w:hAnsiTheme="minorHAnsi" w:hint="eastAsia"/>
        </w:rPr>
        <w:t>；</w:t>
      </w:r>
    </w:p>
    <w:p w14:paraId="7D8F1F53" w14:textId="77777777" w:rsidR="00E04EBF" w:rsidRPr="00B25E23" w:rsidRDefault="00E04EBF" w:rsidP="00B25E23">
      <w:pPr>
        <w:spacing w:line="360" w:lineRule="exact"/>
        <w:rPr>
          <w:rFonts w:asciiTheme="minorHAnsi" w:eastAsiaTheme="minorEastAsia" w:hAnsiTheme="minorHAnsi"/>
        </w:rPr>
      </w:pPr>
      <w:r w:rsidRPr="00B25E23">
        <w:rPr>
          <w:rFonts w:asciiTheme="minorHAnsi" w:eastAsiaTheme="minorEastAsia" w:hAnsiTheme="minorHAnsi" w:hint="eastAsia"/>
        </w:rPr>
        <w:t>（</w:t>
      </w:r>
      <w:r w:rsidR="00694198" w:rsidRPr="00B25E23">
        <w:rPr>
          <w:rFonts w:asciiTheme="minorHAnsi" w:eastAsiaTheme="minorEastAsia" w:hAnsiTheme="minorHAnsi" w:hint="eastAsia"/>
        </w:rPr>
        <w:t>4</w:t>
      </w:r>
      <w:r w:rsidRPr="00B25E23">
        <w:rPr>
          <w:rFonts w:asciiTheme="minorHAnsi" w:eastAsiaTheme="minorEastAsia" w:hAnsiTheme="minorHAnsi" w:hint="eastAsia"/>
        </w:rPr>
        <w:t>）认证产品的生产、加工、经营场所周围发生重大动植物疫情</w:t>
      </w:r>
      <w:r w:rsidR="00694198" w:rsidRPr="00B25E23">
        <w:rPr>
          <w:rFonts w:asciiTheme="minorHAnsi" w:eastAsiaTheme="minorEastAsia" w:hAnsiTheme="minorHAnsi" w:hint="eastAsia"/>
        </w:rPr>
        <w:t>、环境污染的</w:t>
      </w:r>
      <w:r w:rsidRPr="00B25E23">
        <w:rPr>
          <w:rFonts w:asciiTheme="minorHAnsi" w:eastAsiaTheme="minorEastAsia" w:hAnsiTheme="minorHAnsi" w:hint="eastAsia"/>
        </w:rPr>
        <w:t>信息</w:t>
      </w:r>
      <w:r w:rsidR="006822EA" w:rsidRPr="00B25E23">
        <w:rPr>
          <w:rFonts w:asciiTheme="minorHAnsi" w:eastAsiaTheme="minorEastAsia" w:hAnsiTheme="minorHAnsi" w:hint="eastAsia"/>
        </w:rPr>
        <w:t>Significant animal epidemic</w:t>
      </w:r>
      <w:r w:rsidR="006822EA" w:rsidRPr="00B25E23">
        <w:rPr>
          <w:rFonts w:asciiTheme="minorHAnsi" w:eastAsiaTheme="minorEastAsia" w:hAnsiTheme="minorHAnsi"/>
        </w:rPr>
        <w:t xml:space="preserve">, </w:t>
      </w:r>
      <w:r w:rsidR="006822EA" w:rsidRPr="00B25E23">
        <w:rPr>
          <w:rFonts w:asciiTheme="minorHAnsi" w:eastAsiaTheme="minorEastAsia" w:hAnsiTheme="minorHAnsi" w:hint="eastAsia"/>
        </w:rPr>
        <w:t xml:space="preserve">plant disease </w:t>
      </w:r>
      <w:r w:rsidR="006822EA" w:rsidRPr="00B25E23">
        <w:rPr>
          <w:rFonts w:asciiTheme="minorHAnsi" w:eastAsiaTheme="minorEastAsia" w:hAnsiTheme="minorHAnsi"/>
        </w:rPr>
        <w:t xml:space="preserve">or environmental pollution </w:t>
      </w:r>
      <w:r w:rsidR="006822EA" w:rsidRPr="00B25E23">
        <w:rPr>
          <w:rFonts w:asciiTheme="minorHAnsi" w:eastAsiaTheme="minorEastAsia" w:hAnsiTheme="minorHAnsi" w:hint="eastAsia"/>
        </w:rPr>
        <w:t xml:space="preserve">near the </w:t>
      </w:r>
      <w:r w:rsidR="006822EA" w:rsidRPr="00B25E23">
        <w:rPr>
          <w:rFonts w:asciiTheme="minorHAnsi" w:eastAsiaTheme="minorEastAsia" w:hAnsiTheme="minorHAnsi"/>
        </w:rPr>
        <w:t xml:space="preserve">production, processing or </w:t>
      </w:r>
      <w:r w:rsidR="00044263" w:rsidRPr="00B25E23">
        <w:rPr>
          <w:rFonts w:asciiTheme="minorHAnsi" w:eastAsiaTheme="minorEastAsia" w:hAnsiTheme="minorHAnsi" w:hint="eastAsia"/>
        </w:rPr>
        <w:t>handling</w:t>
      </w:r>
      <w:r w:rsidR="006822EA" w:rsidRPr="00B25E23">
        <w:rPr>
          <w:rFonts w:asciiTheme="minorHAnsi" w:eastAsiaTheme="minorEastAsia" w:hAnsiTheme="minorHAnsi" w:hint="eastAsia"/>
        </w:rPr>
        <w:t xml:space="preserve"> site for organic certification</w:t>
      </w:r>
      <w:r w:rsidRPr="00B25E23">
        <w:rPr>
          <w:rFonts w:asciiTheme="minorHAnsi" w:eastAsiaTheme="minorEastAsia" w:hAnsiTheme="minorHAnsi" w:hint="eastAsia"/>
        </w:rPr>
        <w:t>；</w:t>
      </w:r>
    </w:p>
    <w:p w14:paraId="76B1A0FF" w14:textId="77777777" w:rsidR="00E04EBF" w:rsidRPr="00B25E23" w:rsidRDefault="00E04EBF" w:rsidP="00B952CC">
      <w:pPr>
        <w:spacing w:line="360" w:lineRule="exact"/>
        <w:rPr>
          <w:rFonts w:asciiTheme="minorHAnsi" w:eastAsiaTheme="minorEastAsia" w:hAnsiTheme="minorHAnsi"/>
        </w:rPr>
      </w:pPr>
      <w:r w:rsidRPr="00B25E23">
        <w:rPr>
          <w:rFonts w:asciiTheme="minorHAnsi" w:eastAsiaTheme="minorEastAsia" w:hAnsiTheme="minorHAnsi" w:hint="eastAsia"/>
        </w:rPr>
        <w:t>（</w:t>
      </w:r>
      <w:r w:rsidR="00694198" w:rsidRPr="00B25E23">
        <w:rPr>
          <w:rFonts w:asciiTheme="minorHAnsi" w:eastAsiaTheme="minorEastAsia" w:hAnsiTheme="minorHAnsi" w:hint="eastAsia"/>
        </w:rPr>
        <w:t>5</w:t>
      </w:r>
      <w:r w:rsidRPr="00B25E23">
        <w:rPr>
          <w:rFonts w:asciiTheme="minorHAnsi" w:eastAsiaTheme="minorEastAsia" w:hAnsiTheme="minorHAnsi" w:hint="eastAsia"/>
        </w:rPr>
        <w:t>）生产、加工、经营</w:t>
      </w:r>
      <w:r w:rsidR="00694198" w:rsidRPr="00B25E23">
        <w:rPr>
          <w:rFonts w:asciiTheme="minorHAnsi" w:eastAsiaTheme="minorEastAsia" w:hAnsiTheme="minorHAnsi" w:hint="eastAsia"/>
        </w:rPr>
        <w:t>及销售中发生</w:t>
      </w:r>
      <w:r w:rsidRPr="00B25E23">
        <w:rPr>
          <w:rFonts w:asciiTheme="minorHAnsi" w:eastAsiaTheme="minorEastAsia" w:hAnsiTheme="minorHAnsi" w:hint="eastAsia"/>
        </w:rPr>
        <w:t>的有机产品质量安全重要信息，如相关部门抽查发现存在严重质量安全问题或消费者重大投诉等；</w:t>
      </w:r>
      <w:r w:rsidR="00A13E2D" w:rsidRPr="00B25E23">
        <w:rPr>
          <w:rFonts w:asciiTheme="minorHAnsi" w:eastAsiaTheme="minorEastAsia" w:hAnsiTheme="minorHAnsi" w:hint="eastAsia"/>
        </w:rPr>
        <w:t>Significant accident related to quality safety of organic product</w:t>
      </w:r>
      <w:r w:rsidR="00A13E2D" w:rsidRPr="00B25E23">
        <w:rPr>
          <w:rFonts w:asciiTheme="minorHAnsi" w:eastAsiaTheme="minorEastAsia" w:hAnsiTheme="minorHAnsi"/>
        </w:rPr>
        <w:t xml:space="preserve"> during production, processing, </w:t>
      </w:r>
      <w:r w:rsidR="00044263" w:rsidRPr="00B25E23">
        <w:rPr>
          <w:rFonts w:asciiTheme="minorHAnsi" w:eastAsiaTheme="minorEastAsia" w:hAnsiTheme="minorHAnsi" w:hint="eastAsia"/>
        </w:rPr>
        <w:t>handling</w:t>
      </w:r>
      <w:r w:rsidR="00A13E2D" w:rsidRPr="00B25E23">
        <w:rPr>
          <w:rFonts w:asciiTheme="minorHAnsi" w:eastAsiaTheme="minorEastAsia" w:hAnsiTheme="minorHAnsi"/>
        </w:rPr>
        <w:t xml:space="preserve"> and sales</w:t>
      </w:r>
      <w:r w:rsidR="00A13E2D" w:rsidRPr="00B25E23">
        <w:rPr>
          <w:rFonts w:asciiTheme="minorHAnsi" w:eastAsiaTheme="minorEastAsia" w:hAnsiTheme="minorHAnsi" w:hint="eastAsia"/>
        </w:rPr>
        <w:t>, such as serious problem of the product quality found by administrative authority, or vital problem from consumer</w:t>
      </w:r>
      <w:r w:rsidR="00044263" w:rsidRPr="00B25E23">
        <w:rPr>
          <w:rFonts w:asciiTheme="minorHAnsi" w:eastAsiaTheme="minorEastAsia" w:hAnsiTheme="minorHAnsi"/>
        </w:rPr>
        <w:t>’</w:t>
      </w:r>
      <w:r w:rsidR="00A13E2D" w:rsidRPr="00B25E23">
        <w:rPr>
          <w:rFonts w:asciiTheme="minorHAnsi" w:eastAsiaTheme="minorEastAsia" w:hAnsiTheme="minorHAnsi" w:hint="eastAsia"/>
        </w:rPr>
        <w:t>s complaint</w:t>
      </w:r>
      <w:r w:rsidR="00044263" w:rsidRPr="00B25E23">
        <w:rPr>
          <w:rFonts w:asciiTheme="minorHAnsi" w:eastAsiaTheme="minorEastAsia" w:hAnsiTheme="minorHAnsi" w:hint="eastAsia"/>
        </w:rPr>
        <w:t>;</w:t>
      </w:r>
    </w:p>
    <w:p w14:paraId="177A3B91" w14:textId="77777777" w:rsidR="00E04EBF" w:rsidRPr="00B25E23" w:rsidRDefault="00E04EBF" w:rsidP="00B25E23">
      <w:pPr>
        <w:spacing w:line="360" w:lineRule="exact"/>
        <w:rPr>
          <w:rFonts w:asciiTheme="minorHAnsi" w:eastAsiaTheme="minorEastAsia" w:hAnsiTheme="minorHAnsi"/>
        </w:rPr>
      </w:pPr>
      <w:r w:rsidRPr="00B25E23">
        <w:rPr>
          <w:rFonts w:asciiTheme="minorHAnsi" w:eastAsiaTheme="minorEastAsia" w:hAnsiTheme="minorHAnsi" w:hint="eastAsia"/>
        </w:rPr>
        <w:t>（</w:t>
      </w:r>
      <w:r w:rsidR="00694198" w:rsidRPr="00B25E23">
        <w:rPr>
          <w:rFonts w:asciiTheme="minorHAnsi" w:eastAsiaTheme="minorEastAsia" w:hAnsiTheme="minorHAnsi" w:hint="eastAsia"/>
        </w:rPr>
        <w:t>6</w:t>
      </w:r>
      <w:r w:rsidRPr="00B25E23">
        <w:rPr>
          <w:rFonts w:asciiTheme="minorHAnsi" w:eastAsiaTheme="minorEastAsia" w:hAnsiTheme="minorHAnsi" w:hint="eastAsia"/>
        </w:rPr>
        <w:t>）获证组织因违反国家农产品、食品安全管理相关法律法规而受到处罚；</w:t>
      </w:r>
      <w:r w:rsidR="00AE46F7" w:rsidRPr="00B25E23">
        <w:rPr>
          <w:rFonts w:asciiTheme="minorHAnsi" w:eastAsiaTheme="minorEastAsia" w:hAnsiTheme="minorHAnsi" w:hint="eastAsia"/>
        </w:rPr>
        <w:t>Party A was punished because of violation to national laws/regulations of agricultural/food safety</w:t>
      </w:r>
      <w:r w:rsidR="00044263" w:rsidRPr="00B25E23">
        <w:rPr>
          <w:rFonts w:asciiTheme="minorHAnsi" w:eastAsiaTheme="minorEastAsia" w:hAnsiTheme="minorHAnsi" w:hint="eastAsia"/>
        </w:rPr>
        <w:t>;</w:t>
      </w:r>
    </w:p>
    <w:p w14:paraId="474BF6ED" w14:textId="77777777" w:rsidR="00E04EBF" w:rsidRPr="00B25E23" w:rsidRDefault="00E04EBF" w:rsidP="00B25E23">
      <w:pPr>
        <w:spacing w:line="360" w:lineRule="exact"/>
        <w:rPr>
          <w:rFonts w:asciiTheme="minorHAnsi" w:eastAsiaTheme="minorEastAsia" w:hAnsiTheme="minorHAnsi"/>
        </w:rPr>
      </w:pPr>
      <w:r w:rsidRPr="00B25E23">
        <w:rPr>
          <w:rFonts w:asciiTheme="minorHAnsi" w:eastAsiaTheme="minorEastAsia" w:hAnsiTheme="minorHAnsi" w:hint="eastAsia"/>
        </w:rPr>
        <w:t>（</w:t>
      </w:r>
      <w:r w:rsidR="00694198" w:rsidRPr="00B25E23">
        <w:rPr>
          <w:rFonts w:asciiTheme="minorHAnsi" w:eastAsiaTheme="minorEastAsia" w:hAnsiTheme="minorHAnsi" w:hint="eastAsia"/>
        </w:rPr>
        <w:t>7</w:t>
      </w:r>
      <w:r w:rsidRPr="00B25E23">
        <w:rPr>
          <w:rFonts w:asciiTheme="minorHAnsi" w:eastAsiaTheme="minorEastAsia" w:hAnsiTheme="minorHAnsi" w:hint="eastAsia"/>
        </w:rPr>
        <w:t>）采购的</w:t>
      </w:r>
      <w:r w:rsidR="00694198" w:rsidRPr="00B25E23">
        <w:rPr>
          <w:rFonts w:asciiTheme="minorHAnsi" w:eastAsiaTheme="minorEastAsia" w:hAnsiTheme="minorHAnsi" w:hint="eastAsia"/>
        </w:rPr>
        <w:t>配</w:t>
      </w:r>
      <w:r w:rsidRPr="00B25E23">
        <w:rPr>
          <w:rFonts w:asciiTheme="minorHAnsi" w:eastAsiaTheme="minorEastAsia" w:hAnsiTheme="minorHAnsi" w:hint="eastAsia"/>
        </w:rPr>
        <w:t>料或产品存在不符合认证依据要求的情况；</w:t>
      </w:r>
      <w:r w:rsidR="00AE46F7" w:rsidRPr="00B25E23">
        <w:rPr>
          <w:rFonts w:asciiTheme="minorHAnsi" w:eastAsiaTheme="minorEastAsia" w:hAnsiTheme="minorHAnsi" w:hint="eastAsia"/>
        </w:rPr>
        <w:t xml:space="preserve">Non-compliance was found in the purchased </w:t>
      </w:r>
      <w:r w:rsidR="00AE46F7" w:rsidRPr="00B25E23">
        <w:rPr>
          <w:rFonts w:asciiTheme="minorHAnsi" w:eastAsiaTheme="minorEastAsia" w:hAnsiTheme="minorHAnsi"/>
        </w:rPr>
        <w:t>ingredient</w:t>
      </w:r>
      <w:r w:rsidR="00AE46F7" w:rsidRPr="00B25E23">
        <w:rPr>
          <w:rFonts w:asciiTheme="minorHAnsi" w:eastAsiaTheme="minorEastAsia" w:hAnsiTheme="minorHAnsi" w:hint="eastAsia"/>
        </w:rPr>
        <w:t>s or products</w:t>
      </w:r>
      <w:r w:rsidR="00044263" w:rsidRPr="00B25E23">
        <w:rPr>
          <w:rFonts w:asciiTheme="minorHAnsi" w:eastAsiaTheme="minorEastAsia" w:hAnsiTheme="minorHAnsi" w:hint="eastAsia"/>
        </w:rPr>
        <w:t>;</w:t>
      </w:r>
    </w:p>
    <w:p w14:paraId="484CC65A" w14:textId="77777777" w:rsidR="00E04EBF" w:rsidRPr="00B25E23" w:rsidRDefault="00E04EBF" w:rsidP="00B25E23">
      <w:pPr>
        <w:spacing w:line="360" w:lineRule="exact"/>
        <w:rPr>
          <w:rFonts w:asciiTheme="minorHAnsi" w:eastAsiaTheme="minorEastAsia" w:hAnsiTheme="minorHAnsi"/>
        </w:rPr>
      </w:pPr>
      <w:r w:rsidRPr="00B25E23">
        <w:rPr>
          <w:rFonts w:asciiTheme="minorHAnsi" w:eastAsiaTheme="minorEastAsia" w:hAnsiTheme="minorHAnsi" w:hint="eastAsia"/>
        </w:rPr>
        <w:t>（</w:t>
      </w:r>
      <w:r w:rsidR="00694198" w:rsidRPr="00B25E23">
        <w:rPr>
          <w:rFonts w:asciiTheme="minorHAnsi" w:eastAsiaTheme="minorEastAsia" w:hAnsiTheme="minorHAnsi" w:hint="eastAsia"/>
        </w:rPr>
        <w:t>8</w:t>
      </w:r>
      <w:r w:rsidRPr="00B25E23">
        <w:rPr>
          <w:rFonts w:asciiTheme="minorHAnsi" w:eastAsiaTheme="minorEastAsia" w:hAnsiTheme="minorHAnsi" w:hint="eastAsia"/>
        </w:rPr>
        <w:t>）不合格品撤回及处理的信息</w:t>
      </w:r>
      <w:r w:rsidR="00044263" w:rsidRPr="00B25E23">
        <w:rPr>
          <w:rFonts w:asciiTheme="minorHAnsi" w:eastAsiaTheme="minorEastAsia" w:hAnsiTheme="minorHAnsi" w:hint="eastAsia"/>
        </w:rPr>
        <w:t>；</w:t>
      </w:r>
      <w:r w:rsidR="0034341C" w:rsidRPr="00B25E23">
        <w:rPr>
          <w:rFonts w:asciiTheme="minorHAnsi" w:eastAsiaTheme="minorEastAsia" w:hAnsiTheme="minorHAnsi" w:hint="eastAsia"/>
        </w:rPr>
        <w:t>Withdrawal of or treatment to unqualified product</w:t>
      </w:r>
      <w:r w:rsidR="00044263" w:rsidRPr="00B25E23">
        <w:rPr>
          <w:rFonts w:asciiTheme="minorHAnsi" w:eastAsiaTheme="minorEastAsia" w:hAnsiTheme="minorHAnsi" w:hint="eastAsia"/>
        </w:rPr>
        <w:t>;</w:t>
      </w:r>
    </w:p>
    <w:p w14:paraId="446245E2" w14:textId="17198A36" w:rsidR="00E04EBF" w:rsidRPr="00B25E23" w:rsidRDefault="00E04EBF" w:rsidP="00B25E23">
      <w:pPr>
        <w:spacing w:line="360" w:lineRule="exact"/>
        <w:rPr>
          <w:rFonts w:asciiTheme="minorHAnsi" w:eastAsiaTheme="minorEastAsia" w:hAnsiTheme="minorHAnsi"/>
        </w:rPr>
      </w:pPr>
      <w:r w:rsidRPr="00B25E23">
        <w:rPr>
          <w:rFonts w:asciiTheme="minorHAnsi" w:eastAsiaTheme="minorEastAsia" w:hAnsiTheme="minorHAnsi" w:hint="eastAsia"/>
        </w:rPr>
        <w:t>（</w:t>
      </w:r>
      <w:r w:rsidR="00694198" w:rsidRPr="00B25E23">
        <w:rPr>
          <w:rFonts w:asciiTheme="minorHAnsi" w:eastAsiaTheme="minorEastAsia" w:hAnsiTheme="minorHAnsi" w:hint="eastAsia"/>
        </w:rPr>
        <w:t>9</w:t>
      </w:r>
      <w:r w:rsidRPr="00B25E23">
        <w:rPr>
          <w:rFonts w:asciiTheme="minorHAnsi" w:eastAsiaTheme="minorEastAsia" w:hAnsiTheme="minorHAnsi" w:hint="eastAsia"/>
        </w:rPr>
        <w:t>）</w:t>
      </w:r>
      <w:r w:rsidR="00694198" w:rsidRPr="00B25E23">
        <w:rPr>
          <w:rFonts w:asciiTheme="minorHAnsi" w:eastAsiaTheme="minorEastAsia" w:hAnsiTheme="minorHAnsi" w:hint="eastAsia"/>
        </w:rPr>
        <w:t>销售证</w:t>
      </w:r>
      <w:r w:rsidR="00BF7878">
        <w:rPr>
          <w:rFonts w:asciiTheme="minorHAnsi" w:eastAsiaTheme="minorEastAsia" w:hAnsiTheme="minorHAnsi" w:hint="eastAsia"/>
        </w:rPr>
        <w:t>和有机码</w:t>
      </w:r>
      <w:r w:rsidR="00694198" w:rsidRPr="00B25E23">
        <w:rPr>
          <w:rFonts w:asciiTheme="minorHAnsi" w:eastAsiaTheme="minorEastAsia" w:hAnsiTheme="minorHAnsi" w:hint="eastAsia"/>
        </w:rPr>
        <w:t>的使用情况</w:t>
      </w:r>
      <w:r w:rsidRPr="00B25E23">
        <w:rPr>
          <w:rFonts w:asciiTheme="minorHAnsi" w:eastAsiaTheme="minorEastAsia" w:hAnsiTheme="minorHAnsi" w:hint="eastAsia"/>
        </w:rPr>
        <w:t>；</w:t>
      </w:r>
      <w:r w:rsidR="00F51C63" w:rsidRPr="00B25E23">
        <w:rPr>
          <w:rFonts w:asciiTheme="minorHAnsi" w:eastAsiaTheme="minorEastAsia" w:hAnsiTheme="minorHAnsi" w:hint="eastAsia"/>
        </w:rPr>
        <w:t>U</w:t>
      </w:r>
      <w:r w:rsidR="00F51C63" w:rsidRPr="00B25E23">
        <w:rPr>
          <w:rFonts w:asciiTheme="minorHAnsi" w:eastAsiaTheme="minorEastAsia" w:hAnsiTheme="minorHAnsi"/>
        </w:rPr>
        <w:t xml:space="preserve">sage of </w:t>
      </w:r>
      <w:r w:rsidR="00044263" w:rsidRPr="00B25E23">
        <w:rPr>
          <w:rFonts w:asciiTheme="minorHAnsi" w:eastAsiaTheme="minorEastAsia" w:hAnsiTheme="minorHAnsi" w:hint="eastAsia"/>
        </w:rPr>
        <w:t>transaction certificates</w:t>
      </w:r>
      <w:r w:rsidR="00BF7878">
        <w:rPr>
          <w:rFonts w:asciiTheme="minorHAnsi" w:eastAsiaTheme="minorEastAsia" w:hAnsiTheme="minorHAnsi" w:hint="eastAsia"/>
        </w:rPr>
        <w:t xml:space="preserve"> and organic code</w:t>
      </w:r>
      <w:r w:rsidR="00044263" w:rsidRPr="00B25E23">
        <w:rPr>
          <w:rFonts w:asciiTheme="minorHAnsi" w:eastAsiaTheme="minorEastAsia" w:hAnsiTheme="minorHAnsi" w:hint="eastAsia"/>
        </w:rPr>
        <w:t>;</w:t>
      </w:r>
    </w:p>
    <w:p w14:paraId="091FCB1E" w14:textId="77777777" w:rsidR="00E04EBF" w:rsidRPr="00B25E23" w:rsidRDefault="00E04EBF" w:rsidP="00B25E23">
      <w:pPr>
        <w:spacing w:line="360" w:lineRule="exact"/>
        <w:rPr>
          <w:rFonts w:asciiTheme="minorHAnsi" w:eastAsiaTheme="minorEastAsia" w:hAnsiTheme="minorHAnsi"/>
        </w:rPr>
      </w:pPr>
      <w:r w:rsidRPr="00B25E23">
        <w:rPr>
          <w:rFonts w:asciiTheme="minorHAnsi" w:eastAsiaTheme="minorEastAsia" w:hAnsiTheme="minorHAnsi" w:hint="eastAsia"/>
        </w:rPr>
        <w:t>（</w:t>
      </w:r>
      <w:r w:rsidR="00694198" w:rsidRPr="00B25E23">
        <w:rPr>
          <w:rFonts w:asciiTheme="minorHAnsi" w:eastAsiaTheme="minorEastAsia" w:hAnsiTheme="minorHAnsi" w:hint="eastAsia"/>
        </w:rPr>
        <w:t>10</w:t>
      </w:r>
      <w:r w:rsidRPr="00B25E23">
        <w:rPr>
          <w:rFonts w:asciiTheme="minorHAnsi" w:eastAsiaTheme="minorEastAsia" w:hAnsiTheme="minorHAnsi" w:hint="eastAsia"/>
        </w:rPr>
        <w:t>）其他重要信息。</w:t>
      </w:r>
      <w:r w:rsidR="0034341C" w:rsidRPr="00B25E23">
        <w:rPr>
          <w:rFonts w:asciiTheme="minorHAnsi" w:eastAsiaTheme="minorEastAsia" w:hAnsiTheme="minorHAnsi" w:hint="eastAsia"/>
        </w:rPr>
        <w:t>O</w:t>
      </w:r>
      <w:r w:rsidR="0034341C" w:rsidRPr="00B25E23">
        <w:rPr>
          <w:rFonts w:asciiTheme="minorHAnsi" w:eastAsiaTheme="minorEastAsia" w:hAnsiTheme="minorHAnsi"/>
        </w:rPr>
        <w:t>ther important information</w:t>
      </w:r>
      <w:r w:rsidR="00044263" w:rsidRPr="00B25E23">
        <w:rPr>
          <w:rFonts w:asciiTheme="minorHAnsi" w:eastAsiaTheme="minorEastAsia" w:hAnsiTheme="minorHAnsi" w:hint="eastAsia"/>
        </w:rPr>
        <w:t>.</w:t>
      </w:r>
    </w:p>
    <w:p w14:paraId="23BFF379" w14:textId="77777777" w:rsidR="00E04EBF" w:rsidRPr="00B25E23" w:rsidRDefault="00E04EBF" w:rsidP="00B25E23">
      <w:pPr>
        <w:spacing w:line="360" w:lineRule="exact"/>
        <w:ind w:firstLineChars="200" w:firstLine="420"/>
        <w:rPr>
          <w:rFonts w:asciiTheme="minorHAnsi" w:eastAsiaTheme="minorEastAsia" w:hAnsiTheme="minorHAnsi"/>
        </w:rPr>
      </w:pPr>
      <w:r w:rsidRPr="00B25E23">
        <w:rPr>
          <w:rFonts w:asciiTheme="minorHAnsi" w:eastAsiaTheme="minorEastAsia" w:hAnsiTheme="minorHAnsi" w:hint="eastAsia"/>
        </w:rPr>
        <w:t>申请</w:t>
      </w:r>
      <w:r w:rsidRPr="00B25E23">
        <w:rPr>
          <w:rFonts w:asciiTheme="minorHAnsi" w:eastAsiaTheme="minorEastAsia" w:hAnsiTheme="minorHAnsi" w:hint="eastAsia"/>
        </w:rPr>
        <w:t>OFDC</w:t>
      </w:r>
      <w:r w:rsidRPr="00B25E23">
        <w:rPr>
          <w:rFonts w:asciiTheme="minorHAnsi" w:eastAsiaTheme="minorEastAsia" w:hAnsiTheme="minorHAnsi" w:hint="eastAsia"/>
        </w:rPr>
        <w:t>有机认证标准（</w:t>
      </w:r>
      <w:r w:rsidRPr="00B25E23">
        <w:rPr>
          <w:rFonts w:asciiTheme="minorHAnsi" w:eastAsiaTheme="minorEastAsia" w:hAnsiTheme="minorHAnsi" w:hint="eastAsia"/>
        </w:rPr>
        <w:t>IFOAM</w:t>
      </w:r>
      <w:r w:rsidRPr="00B25E23">
        <w:rPr>
          <w:rFonts w:asciiTheme="minorHAnsi" w:eastAsiaTheme="minorEastAsia" w:hAnsiTheme="minorHAnsi" w:hint="eastAsia"/>
        </w:rPr>
        <w:t>认可）时，在甲方发生上述</w:t>
      </w:r>
      <w:r w:rsidR="001F7150" w:rsidRPr="00B952CC">
        <w:rPr>
          <w:rFonts w:asciiTheme="minorHAnsi" w:eastAsiaTheme="minorEastAsia" w:hAnsiTheme="minorHAnsi" w:hint="eastAsia"/>
        </w:rPr>
        <w:t>（</w:t>
      </w:r>
      <w:r w:rsidR="001F7150" w:rsidRPr="00B952CC">
        <w:rPr>
          <w:rFonts w:asciiTheme="minorHAnsi" w:eastAsiaTheme="minorEastAsia" w:hAnsiTheme="minorHAnsi"/>
        </w:rPr>
        <w:t>1</w:t>
      </w:r>
      <w:r w:rsidR="001F7150" w:rsidRPr="00B952CC">
        <w:rPr>
          <w:rFonts w:asciiTheme="minorHAnsi" w:eastAsiaTheme="minorEastAsia" w:hAnsiTheme="minorHAnsi" w:hint="eastAsia"/>
        </w:rPr>
        <w:t>）～（</w:t>
      </w:r>
      <w:r w:rsidR="006C68FB" w:rsidRPr="00B952CC">
        <w:rPr>
          <w:rFonts w:asciiTheme="minorHAnsi" w:eastAsiaTheme="minorEastAsia" w:hAnsiTheme="minorHAnsi" w:hint="eastAsia"/>
        </w:rPr>
        <w:t>8</w:t>
      </w:r>
      <w:r w:rsidR="001F7150" w:rsidRPr="00B952CC">
        <w:rPr>
          <w:rFonts w:asciiTheme="minorHAnsi" w:eastAsiaTheme="minorEastAsia" w:hAnsiTheme="minorHAnsi" w:hint="eastAsia"/>
        </w:rPr>
        <w:t>）</w:t>
      </w:r>
      <w:r w:rsidRPr="00B25E23">
        <w:rPr>
          <w:rFonts w:asciiTheme="minorHAnsi" w:eastAsiaTheme="minorEastAsia" w:hAnsiTheme="minorHAnsi" w:hint="eastAsia"/>
        </w:rPr>
        <w:t>条款的情况下，甲方应在向乙方通报的同时停止获证产品的出货</w:t>
      </w:r>
      <w:r w:rsidRPr="00B25E23">
        <w:rPr>
          <w:rFonts w:asciiTheme="minorHAnsi" w:eastAsiaTheme="minorEastAsia" w:hAnsiTheme="minorHAnsi" w:hint="eastAsia"/>
        </w:rPr>
        <w:t>/</w:t>
      </w:r>
      <w:r w:rsidRPr="00B25E23">
        <w:rPr>
          <w:rFonts w:asciiTheme="minorHAnsi" w:eastAsiaTheme="minorEastAsia" w:hAnsiTheme="minorHAnsi" w:hint="eastAsia"/>
        </w:rPr>
        <w:t>销售，直至乙方确认相关变更</w:t>
      </w:r>
      <w:r w:rsidRPr="00B25E23">
        <w:rPr>
          <w:rFonts w:asciiTheme="minorHAnsi" w:eastAsiaTheme="minorEastAsia" w:hAnsiTheme="minorHAnsi" w:hint="eastAsia"/>
        </w:rPr>
        <w:t>/</w:t>
      </w:r>
      <w:r w:rsidRPr="00B25E23">
        <w:rPr>
          <w:rFonts w:asciiTheme="minorHAnsi" w:eastAsiaTheme="minorEastAsia" w:hAnsiTheme="minorHAnsi" w:hint="eastAsia"/>
        </w:rPr>
        <w:t>变化发生后甲方仍符合标准要求时，甲方可继续出货</w:t>
      </w:r>
      <w:r w:rsidRPr="00B25E23">
        <w:rPr>
          <w:rFonts w:asciiTheme="minorHAnsi" w:eastAsiaTheme="minorEastAsia" w:hAnsiTheme="minorHAnsi" w:hint="eastAsia"/>
        </w:rPr>
        <w:t>/</w:t>
      </w:r>
      <w:r w:rsidRPr="00B25E23">
        <w:rPr>
          <w:rFonts w:asciiTheme="minorHAnsi" w:eastAsiaTheme="minorEastAsia" w:hAnsiTheme="minorHAnsi" w:hint="eastAsia"/>
        </w:rPr>
        <w:t>销售获证产品。</w:t>
      </w:r>
      <w:r w:rsidR="000241C7" w:rsidRPr="00B25E23">
        <w:rPr>
          <w:rFonts w:asciiTheme="minorHAnsi" w:eastAsiaTheme="minorEastAsia" w:hAnsiTheme="minorHAnsi"/>
        </w:rPr>
        <w:t xml:space="preserve">If certified to OFDC </w:t>
      </w:r>
      <w:r w:rsidR="006C68FB" w:rsidRPr="00B25E23">
        <w:rPr>
          <w:rFonts w:asciiTheme="minorHAnsi" w:eastAsiaTheme="minorEastAsia" w:hAnsiTheme="minorHAnsi" w:hint="eastAsia"/>
        </w:rPr>
        <w:t xml:space="preserve">Organic </w:t>
      </w:r>
      <w:r w:rsidR="006C68FB" w:rsidRPr="00B25E23">
        <w:rPr>
          <w:rFonts w:asciiTheme="minorHAnsi" w:eastAsiaTheme="minorEastAsia" w:hAnsiTheme="minorHAnsi" w:hint="eastAsia"/>
        </w:rPr>
        <w:lastRenderedPageBreak/>
        <w:t xml:space="preserve">Certification </w:t>
      </w:r>
      <w:r w:rsidR="000241C7" w:rsidRPr="00B25E23">
        <w:rPr>
          <w:rFonts w:asciiTheme="minorHAnsi" w:eastAsiaTheme="minorEastAsia" w:hAnsiTheme="minorHAnsi"/>
        </w:rPr>
        <w:t xml:space="preserve">Standard(IFOAM Accredited), Party A shall not </w:t>
      </w:r>
      <w:r w:rsidR="006C68FB" w:rsidRPr="00B25E23">
        <w:rPr>
          <w:rFonts w:asciiTheme="minorHAnsi" w:eastAsiaTheme="minorEastAsia" w:hAnsiTheme="minorHAnsi" w:hint="eastAsia"/>
        </w:rPr>
        <w:t>distribute/sell</w:t>
      </w:r>
      <w:r w:rsidR="000241C7" w:rsidRPr="00B25E23">
        <w:rPr>
          <w:rFonts w:asciiTheme="minorHAnsi" w:eastAsiaTheme="minorEastAsia" w:hAnsiTheme="minorHAnsi"/>
        </w:rPr>
        <w:t xml:space="preserve"> certified products whenever changes described in (1)~(</w:t>
      </w:r>
      <w:r w:rsidR="006C68FB" w:rsidRPr="00B25E23">
        <w:rPr>
          <w:rFonts w:asciiTheme="minorHAnsi" w:eastAsiaTheme="minorEastAsia" w:hAnsiTheme="minorHAnsi" w:hint="eastAsia"/>
        </w:rPr>
        <w:t>8</w:t>
      </w:r>
      <w:r w:rsidR="000241C7" w:rsidRPr="00B25E23">
        <w:rPr>
          <w:rFonts w:asciiTheme="minorHAnsi" w:eastAsiaTheme="minorEastAsia" w:hAnsiTheme="minorHAnsi"/>
        </w:rPr>
        <w:t>) occur, until granted permission by the Party B.</w:t>
      </w:r>
    </w:p>
    <w:p w14:paraId="15EC3DEE" w14:textId="77777777" w:rsidR="00E04EBF" w:rsidRPr="00B25E23" w:rsidRDefault="00E04EBF" w:rsidP="00B25E23">
      <w:pPr>
        <w:widowControl/>
        <w:numPr>
          <w:ilvl w:val="0"/>
          <w:numId w:val="1"/>
        </w:numPr>
        <w:autoSpaceDE w:val="0"/>
        <w:autoSpaceDN w:val="0"/>
        <w:spacing w:line="360" w:lineRule="exact"/>
        <w:ind w:left="318" w:hanging="318"/>
        <w:textAlignment w:val="bottom"/>
        <w:rPr>
          <w:rFonts w:asciiTheme="minorHAnsi" w:eastAsiaTheme="minorEastAsia" w:hAnsiTheme="minorHAnsi"/>
        </w:rPr>
      </w:pPr>
      <w:r w:rsidRPr="00B25E23">
        <w:rPr>
          <w:rFonts w:asciiTheme="minorHAnsi" w:eastAsiaTheme="minorEastAsia" w:hAnsiTheme="minorHAnsi" w:hint="eastAsia"/>
        </w:rPr>
        <w:t>要求变更认证证书时，须向乙方提出书面申请。</w:t>
      </w:r>
      <w:r w:rsidR="000241C7" w:rsidRPr="00B25E23">
        <w:rPr>
          <w:rFonts w:asciiTheme="minorHAnsi" w:eastAsiaTheme="minorEastAsia" w:hAnsiTheme="minorHAnsi"/>
        </w:rPr>
        <w:tab/>
        <w:t xml:space="preserve">Party A </w:t>
      </w:r>
      <w:r w:rsidR="00B952CC">
        <w:rPr>
          <w:rFonts w:asciiTheme="minorHAnsi" w:eastAsiaTheme="minorEastAsia" w:hAnsiTheme="minorHAnsi" w:hint="eastAsia"/>
        </w:rPr>
        <w:t>shall</w:t>
      </w:r>
      <w:r w:rsidR="000241C7" w:rsidRPr="00B25E23">
        <w:rPr>
          <w:rFonts w:asciiTheme="minorHAnsi" w:eastAsiaTheme="minorEastAsia" w:hAnsiTheme="minorHAnsi"/>
        </w:rPr>
        <w:t xml:space="preserve"> submit written application to Party B once Party A requires changing certification.</w:t>
      </w:r>
    </w:p>
    <w:p w14:paraId="23108631" w14:textId="77777777" w:rsidR="00E04EBF" w:rsidRPr="00B25E23" w:rsidRDefault="00E04EBF" w:rsidP="00B25E23">
      <w:pPr>
        <w:widowControl/>
        <w:autoSpaceDE w:val="0"/>
        <w:autoSpaceDN w:val="0"/>
        <w:spacing w:line="360" w:lineRule="exact"/>
        <w:ind w:left="318"/>
        <w:textAlignment w:val="bottom"/>
        <w:rPr>
          <w:rFonts w:asciiTheme="minorHAnsi" w:eastAsiaTheme="minorEastAsia" w:hAnsiTheme="minorHAnsi"/>
        </w:rPr>
      </w:pPr>
    </w:p>
    <w:p w14:paraId="4BF8B827" w14:textId="77777777" w:rsidR="00A66AE5" w:rsidRPr="00B25E23" w:rsidRDefault="00E04EBF" w:rsidP="00B25E23">
      <w:pPr>
        <w:widowControl/>
        <w:autoSpaceDE w:val="0"/>
        <w:autoSpaceDN w:val="0"/>
        <w:spacing w:line="360" w:lineRule="exact"/>
        <w:textAlignment w:val="bottom"/>
        <w:rPr>
          <w:rFonts w:asciiTheme="minorHAnsi" w:eastAsiaTheme="minorEastAsia" w:hAnsiTheme="minorHAnsi"/>
          <w:b/>
        </w:rPr>
      </w:pPr>
      <w:r w:rsidRPr="00B25E23">
        <w:rPr>
          <w:rFonts w:asciiTheme="minorHAnsi" w:eastAsiaTheme="minorEastAsia" w:hAnsiTheme="minorHAnsi" w:hint="eastAsia"/>
          <w:b/>
        </w:rPr>
        <w:t>乙方的义务和权利</w:t>
      </w:r>
      <w:r w:rsidR="00E57430" w:rsidRPr="00B25E23">
        <w:rPr>
          <w:rFonts w:asciiTheme="minorHAnsi" w:eastAsiaTheme="minorEastAsia" w:hAnsiTheme="minorHAnsi"/>
          <w:b/>
        </w:rPr>
        <w:t>Rights and Obligations of Party B</w:t>
      </w:r>
      <w:r w:rsidRPr="00B25E23">
        <w:rPr>
          <w:rFonts w:asciiTheme="minorHAnsi" w:eastAsiaTheme="minorEastAsia" w:hAnsiTheme="minorHAnsi" w:hint="eastAsia"/>
          <w:b/>
        </w:rPr>
        <w:t>：</w:t>
      </w:r>
    </w:p>
    <w:p w14:paraId="1FBD8C68" w14:textId="77777777" w:rsidR="00E04EBF" w:rsidRPr="00B25E23" w:rsidRDefault="00E04EBF" w:rsidP="00B25E23">
      <w:pPr>
        <w:widowControl/>
        <w:numPr>
          <w:ilvl w:val="0"/>
          <w:numId w:val="2"/>
        </w:numPr>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hint="eastAsia"/>
        </w:rPr>
        <w:t>及时向甲方提供最新的有机认证标准和公开文件。</w:t>
      </w:r>
      <w:r w:rsidR="008D4644" w:rsidRPr="00B25E23">
        <w:rPr>
          <w:rFonts w:asciiTheme="minorHAnsi" w:eastAsiaTheme="minorEastAsia" w:hAnsiTheme="minorHAnsi"/>
        </w:rPr>
        <w:t xml:space="preserve">Provide Party A with the latest edition of organic certification standards and </w:t>
      </w:r>
      <w:r w:rsidR="006C68FB" w:rsidRPr="00B25E23">
        <w:rPr>
          <w:rFonts w:asciiTheme="minorHAnsi" w:eastAsiaTheme="minorEastAsia" w:hAnsiTheme="minorHAnsi" w:hint="eastAsia"/>
        </w:rPr>
        <w:t>public</w:t>
      </w:r>
      <w:r w:rsidR="008D4644" w:rsidRPr="00B25E23">
        <w:rPr>
          <w:rFonts w:asciiTheme="minorHAnsi" w:eastAsiaTheme="minorEastAsia" w:hAnsiTheme="minorHAnsi"/>
        </w:rPr>
        <w:t xml:space="preserve"> files in time.</w:t>
      </w:r>
    </w:p>
    <w:p w14:paraId="45C03C43" w14:textId="77777777" w:rsidR="00E04EBF" w:rsidRPr="00B25E23" w:rsidRDefault="00E04EBF" w:rsidP="00B25E23">
      <w:pPr>
        <w:pStyle w:val="ac"/>
        <w:numPr>
          <w:ilvl w:val="0"/>
          <w:numId w:val="2"/>
        </w:numPr>
        <w:spacing w:line="360" w:lineRule="exact"/>
        <w:ind w:firstLineChars="0"/>
        <w:rPr>
          <w:rFonts w:asciiTheme="minorHAnsi" w:eastAsiaTheme="minorEastAsia" w:hAnsiTheme="minorHAnsi"/>
        </w:rPr>
      </w:pPr>
      <w:r w:rsidRPr="00B25E23">
        <w:rPr>
          <w:rFonts w:asciiTheme="minorHAnsi" w:eastAsiaTheme="minorEastAsia" w:hAnsiTheme="minorHAnsi" w:hint="eastAsia"/>
        </w:rPr>
        <w:t>在确认甲方已缴纳有机认证费后，尽快组建检查组，并及时书面通知甲方。选派的检查员须与甲方无任何利益冲突关系。</w:t>
      </w:r>
      <w:r w:rsidR="008D4644" w:rsidRPr="00B25E23">
        <w:rPr>
          <w:rFonts w:asciiTheme="minorHAnsi" w:eastAsiaTheme="minorEastAsia" w:hAnsiTheme="minorHAnsi"/>
          <w:kern w:val="2"/>
          <w:sz w:val="21"/>
          <w:szCs w:val="24"/>
        </w:rPr>
        <w:t>Upon confirming that Party A has paid organic certification fees, nominate inspection team as soon as possible and inform Party A of the nomination. The nominated inspector sh</w:t>
      </w:r>
      <w:r w:rsidR="006C68FB" w:rsidRPr="00B25E23">
        <w:rPr>
          <w:rFonts w:asciiTheme="minorHAnsi" w:eastAsiaTheme="minorEastAsia" w:hAnsiTheme="minorHAnsi" w:hint="eastAsia"/>
          <w:kern w:val="2"/>
          <w:sz w:val="21"/>
          <w:szCs w:val="24"/>
        </w:rPr>
        <w:t>all</w:t>
      </w:r>
      <w:r w:rsidR="008D4644" w:rsidRPr="00B25E23">
        <w:rPr>
          <w:rFonts w:asciiTheme="minorHAnsi" w:eastAsiaTheme="minorEastAsia" w:hAnsiTheme="minorHAnsi"/>
          <w:kern w:val="2"/>
          <w:sz w:val="21"/>
          <w:szCs w:val="24"/>
        </w:rPr>
        <w:t xml:space="preserve"> not ha</w:t>
      </w:r>
      <w:r w:rsidR="006C68FB" w:rsidRPr="00B25E23">
        <w:rPr>
          <w:rFonts w:asciiTheme="minorHAnsi" w:eastAsiaTheme="minorEastAsia" w:hAnsiTheme="minorHAnsi" w:hint="eastAsia"/>
          <w:kern w:val="2"/>
          <w:sz w:val="21"/>
          <w:szCs w:val="24"/>
        </w:rPr>
        <w:t>s</w:t>
      </w:r>
      <w:r w:rsidR="008D4644" w:rsidRPr="00B25E23">
        <w:rPr>
          <w:rFonts w:asciiTheme="minorHAnsi" w:eastAsiaTheme="minorEastAsia" w:hAnsiTheme="minorHAnsi"/>
          <w:kern w:val="2"/>
          <w:sz w:val="21"/>
          <w:szCs w:val="24"/>
        </w:rPr>
        <w:t xml:space="preserve"> any interest conflict with Party A.</w:t>
      </w:r>
    </w:p>
    <w:p w14:paraId="7AD49EF1" w14:textId="77777777" w:rsidR="0008342B" w:rsidRPr="00B25E23" w:rsidRDefault="00E04EBF" w:rsidP="00B25E23">
      <w:pPr>
        <w:widowControl/>
        <w:numPr>
          <w:ilvl w:val="0"/>
          <w:numId w:val="2"/>
        </w:numPr>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hint="eastAsia"/>
        </w:rPr>
        <w:t>OFDC</w:t>
      </w:r>
      <w:r w:rsidRPr="00B25E23">
        <w:rPr>
          <w:rFonts w:asciiTheme="minorHAnsi" w:eastAsiaTheme="minorEastAsia" w:hAnsiTheme="minorHAnsi" w:hint="eastAsia"/>
        </w:rPr>
        <w:t>颁证委员会在接到检查报告后应及时根据有机认证标准、检查报告和申请者提交的相关材料做出认证决定。对符合有机产品认证标准的认证委托人颁发认证证书。对不符要求或达不到颁证条件的须向甲方说明原因。</w:t>
      </w:r>
      <w:r w:rsidR="0006167D" w:rsidRPr="00B25E23">
        <w:rPr>
          <w:rFonts w:asciiTheme="minorHAnsi" w:eastAsiaTheme="minorEastAsia" w:hAnsiTheme="minorHAnsi"/>
        </w:rPr>
        <w:t>OFDC Certification Committee shall make a final decision based on the rel</w:t>
      </w:r>
      <w:r w:rsidR="006C68FB" w:rsidRPr="00B25E23">
        <w:rPr>
          <w:rFonts w:asciiTheme="minorHAnsi" w:eastAsiaTheme="minorEastAsia" w:hAnsiTheme="minorHAnsi" w:hint="eastAsia"/>
        </w:rPr>
        <w:t>evant</w:t>
      </w:r>
      <w:r w:rsidR="0006167D" w:rsidRPr="00B25E23">
        <w:rPr>
          <w:rFonts w:asciiTheme="minorHAnsi" w:eastAsiaTheme="minorEastAsia" w:hAnsiTheme="minorHAnsi"/>
        </w:rPr>
        <w:t xml:space="preserve"> standards for organic certification, the inspection report and the supporting materials provided by Party A. Issue organic certificates to Party A</w:t>
      </w:r>
      <w:r w:rsidR="00C13751" w:rsidRPr="00B25E23">
        <w:rPr>
          <w:rFonts w:asciiTheme="minorHAnsi" w:eastAsiaTheme="minorEastAsia" w:hAnsiTheme="minorHAnsi"/>
        </w:rPr>
        <w:t xml:space="preserve"> who comply with the organic standards or requirements</w:t>
      </w:r>
      <w:r w:rsidR="0006167D" w:rsidRPr="00B25E23">
        <w:rPr>
          <w:rFonts w:asciiTheme="minorHAnsi" w:eastAsiaTheme="minorEastAsia" w:hAnsiTheme="minorHAnsi"/>
        </w:rPr>
        <w:t>. Or, explain reasons of denial of certification to Party A who fails to comply with the organic standards or requirements for organic certification.</w:t>
      </w:r>
    </w:p>
    <w:p w14:paraId="49E28421" w14:textId="77777777" w:rsidR="00E04EBF" w:rsidRPr="00B25E23" w:rsidRDefault="0008342B" w:rsidP="00B25E23">
      <w:pPr>
        <w:widowControl/>
        <w:numPr>
          <w:ilvl w:val="0"/>
          <w:numId w:val="2"/>
        </w:numPr>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hint="eastAsia"/>
        </w:rPr>
        <w:t>应甲方的申请</w:t>
      </w:r>
      <w:r w:rsidR="00933869" w:rsidRPr="00B25E23">
        <w:rPr>
          <w:rFonts w:asciiTheme="minorHAnsi" w:eastAsiaTheme="minorEastAsia" w:hAnsiTheme="minorHAnsi" w:hint="eastAsia"/>
        </w:rPr>
        <w:t>，对符合要求的</w:t>
      </w:r>
      <w:r w:rsidRPr="00B25E23">
        <w:rPr>
          <w:rFonts w:asciiTheme="minorHAnsi" w:eastAsiaTheme="minorEastAsia" w:hAnsiTheme="minorHAnsi" w:hint="eastAsia"/>
        </w:rPr>
        <w:t>签发销售证、发放有机产品防伪追溯标签或有机码。</w:t>
      </w:r>
      <w:r w:rsidR="00865EBD" w:rsidRPr="00B25E23">
        <w:rPr>
          <w:rFonts w:asciiTheme="minorHAnsi" w:eastAsiaTheme="minorEastAsia" w:hAnsiTheme="minorHAnsi" w:hint="eastAsia"/>
        </w:rPr>
        <w:t>A</w:t>
      </w:r>
      <w:r w:rsidR="00865EBD" w:rsidRPr="00B25E23">
        <w:rPr>
          <w:rFonts w:asciiTheme="minorHAnsi" w:eastAsiaTheme="minorEastAsia" w:hAnsiTheme="minorHAnsi"/>
        </w:rPr>
        <w:t xml:space="preserve">t the request of Party A, issue the </w:t>
      </w:r>
      <w:r w:rsidR="006C68FB" w:rsidRPr="00B25E23">
        <w:rPr>
          <w:rFonts w:asciiTheme="minorHAnsi" w:eastAsiaTheme="minorEastAsia" w:hAnsiTheme="minorHAnsi" w:hint="eastAsia"/>
        </w:rPr>
        <w:t>transaction</w:t>
      </w:r>
      <w:r w:rsidR="00865EBD" w:rsidRPr="00B25E23">
        <w:rPr>
          <w:rFonts w:asciiTheme="minorHAnsi" w:eastAsiaTheme="minorEastAsia" w:hAnsiTheme="minorHAnsi"/>
        </w:rPr>
        <w:t xml:space="preserve"> certificate, anti-fake and traceable label or organic code to the qualified products</w:t>
      </w:r>
      <w:r w:rsidR="006C68FB" w:rsidRPr="00B25E23">
        <w:rPr>
          <w:rFonts w:asciiTheme="minorHAnsi" w:eastAsiaTheme="minorEastAsia" w:hAnsiTheme="minorHAnsi" w:hint="eastAsia"/>
        </w:rPr>
        <w:t>.</w:t>
      </w:r>
    </w:p>
    <w:p w14:paraId="11F3B424" w14:textId="77777777" w:rsidR="00E04EBF" w:rsidRPr="00B25E23" w:rsidRDefault="00E04EBF" w:rsidP="00B25E23">
      <w:pPr>
        <w:widowControl/>
        <w:numPr>
          <w:ilvl w:val="0"/>
          <w:numId w:val="2"/>
        </w:numPr>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hint="eastAsia"/>
        </w:rPr>
        <w:t>不得将甲方经营、生产状况及技术资料以任何方式泄露给第三方，但以下情况除外：</w:t>
      </w:r>
      <w:r w:rsidRPr="00B25E23">
        <w:rPr>
          <w:rFonts w:asciiTheme="minorHAnsi" w:eastAsiaTheme="minorEastAsia" w:hAnsiTheme="minorHAnsi" w:hint="eastAsia"/>
        </w:rPr>
        <w:t>a)</w:t>
      </w:r>
      <w:r w:rsidRPr="00B25E23">
        <w:rPr>
          <w:rFonts w:asciiTheme="minorHAnsi" w:eastAsiaTheme="minorEastAsia" w:hAnsiTheme="minorHAnsi" w:hint="eastAsia"/>
        </w:rPr>
        <w:t>应甲方要求公开的信息；</w:t>
      </w:r>
      <w:r w:rsidRPr="00B25E23">
        <w:rPr>
          <w:rFonts w:asciiTheme="minorHAnsi" w:eastAsiaTheme="minorEastAsia" w:hAnsiTheme="minorHAnsi" w:hint="eastAsia"/>
        </w:rPr>
        <w:t xml:space="preserve">b) </w:t>
      </w:r>
      <w:r w:rsidRPr="00B25E23">
        <w:rPr>
          <w:rFonts w:asciiTheme="minorHAnsi" w:eastAsiaTheme="minorEastAsia" w:hAnsiTheme="minorHAnsi" w:hint="eastAsia"/>
        </w:rPr>
        <w:t>甲方在本单位范围外已公开的资料；</w:t>
      </w:r>
      <w:r w:rsidRPr="00B25E23">
        <w:rPr>
          <w:rFonts w:asciiTheme="minorHAnsi" w:eastAsiaTheme="minorEastAsia" w:hAnsiTheme="minorHAnsi" w:hint="eastAsia"/>
        </w:rPr>
        <w:t xml:space="preserve">c) </w:t>
      </w:r>
      <w:r w:rsidRPr="00B25E23">
        <w:rPr>
          <w:rFonts w:asciiTheme="minorHAnsi" w:eastAsiaTheme="minorEastAsia" w:hAnsiTheme="minorHAnsi" w:hint="eastAsia"/>
        </w:rPr>
        <w:t>法律另有要求时；</w:t>
      </w:r>
      <w:r w:rsidRPr="00B25E23">
        <w:rPr>
          <w:rFonts w:asciiTheme="minorHAnsi" w:eastAsiaTheme="minorEastAsia" w:hAnsiTheme="minorHAnsi" w:hint="eastAsia"/>
        </w:rPr>
        <w:t xml:space="preserve">d) </w:t>
      </w:r>
      <w:r w:rsidR="00933869" w:rsidRPr="00B25E23">
        <w:rPr>
          <w:rFonts w:asciiTheme="minorHAnsi" w:eastAsiaTheme="minorEastAsia" w:hAnsiTheme="minorHAnsi" w:hint="eastAsia"/>
        </w:rPr>
        <w:t>监管</w:t>
      </w:r>
      <w:r w:rsidRPr="00B25E23">
        <w:rPr>
          <w:rFonts w:asciiTheme="minorHAnsi" w:eastAsiaTheme="minorEastAsia" w:hAnsiTheme="minorHAnsi" w:hint="eastAsia"/>
        </w:rPr>
        <w:t>部门要求时。</w:t>
      </w:r>
      <w:r w:rsidR="00075694" w:rsidRPr="00B25E23">
        <w:rPr>
          <w:rFonts w:asciiTheme="minorHAnsi" w:eastAsiaTheme="minorEastAsia" w:hAnsiTheme="minorHAnsi"/>
        </w:rPr>
        <w:t xml:space="preserve">The information of business, production and technical materials of Party A shall not be </w:t>
      </w:r>
      <w:r w:rsidR="006C68FB" w:rsidRPr="00B25E23">
        <w:rPr>
          <w:rFonts w:asciiTheme="minorHAnsi" w:eastAsiaTheme="minorEastAsia" w:hAnsiTheme="minorHAnsi"/>
        </w:rPr>
        <w:t>dis</w:t>
      </w:r>
      <w:r w:rsidR="006C68FB" w:rsidRPr="00B25E23">
        <w:rPr>
          <w:rFonts w:asciiTheme="minorHAnsi" w:eastAsiaTheme="minorEastAsia" w:hAnsiTheme="minorHAnsi" w:hint="eastAsia"/>
        </w:rPr>
        <w:t>clos</w:t>
      </w:r>
      <w:r w:rsidR="00075694" w:rsidRPr="00B25E23">
        <w:rPr>
          <w:rFonts w:asciiTheme="minorHAnsi" w:eastAsiaTheme="minorEastAsia" w:hAnsiTheme="minorHAnsi"/>
        </w:rPr>
        <w:t>ed to any third party, except: 1) Party A requires to open the information; 2) Party A has publicized the information outside its operation; 3) When required by related law; 4) When required by supervisi</w:t>
      </w:r>
      <w:r w:rsidR="006C68FB" w:rsidRPr="00B25E23">
        <w:rPr>
          <w:rFonts w:asciiTheme="minorHAnsi" w:eastAsiaTheme="minorEastAsia" w:hAnsiTheme="minorHAnsi" w:hint="eastAsia"/>
        </w:rPr>
        <w:t>ng</w:t>
      </w:r>
      <w:r w:rsidR="004D10DC" w:rsidRPr="00B25E23">
        <w:rPr>
          <w:rFonts w:asciiTheme="minorHAnsi" w:eastAsiaTheme="minorEastAsia" w:hAnsiTheme="minorHAnsi" w:hint="eastAsia"/>
        </w:rPr>
        <w:t>a</w:t>
      </w:r>
      <w:r w:rsidR="00560AE9" w:rsidRPr="00B25E23">
        <w:rPr>
          <w:rFonts w:asciiTheme="minorHAnsi" w:eastAsiaTheme="minorEastAsia" w:hAnsiTheme="minorHAnsi" w:hint="eastAsia"/>
        </w:rPr>
        <w:t>uthorities</w:t>
      </w:r>
      <w:r w:rsidR="00075694" w:rsidRPr="00B25E23">
        <w:rPr>
          <w:rFonts w:asciiTheme="minorHAnsi" w:eastAsiaTheme="minorEastAsia" w:hAnsiTheme="minorHAnsi"/>
        </w:rPr>
        <w:t>.</w:t>
      </w:r>
    </w:p>
    <w:p w14:paraId="4D528DDD" w14:textId="77777777" w:rsidR="00E04EBF" w:rsidRPr="00B25E23" w:rsidRDefault="00E04EBF" w:rsidP="00B25E23">
      <w:pPr>
        <w:widowControl/>
        <w:numPr>
          <w:ilvl w:val="0"/>
          <w:numId w:val="2"/>
        </w:numPr>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hint="eastAsia"/>
        </w:rPr>
        <w:t>通过</w:t>
      </w:r>
      <w:bookmarkStart w:id="3" w:name="OLE_LINK13"/>
      <w:bookmarkStart w:id="4" w:name="OLE_LINK14"/>
      <w:r w:rsidRPr="00B25E23">
        <w:rPr>
          <w:rFonts w:asciiTheme="minorHAnsi" w:eastAsiaTheme="minorEastAsia" w:hAnsiTheme="minorHAnsi" w:hint="eastAsia"/>
        </w:rPr>
        <w:t>OFDC</w:t>
      </w:r>
      <w:r w:rsidRPr="00B25E23">
        <w:rPr>
          <w:rFonts w:asciiTheme="minorHAnsi" w:eastAsiaTheme="minorEastAsia" w:hAnsiTheme="minorHAnsi" w:hint="eastAsia"/>
        </w:rPr>
        <w:t>网站</w:t>
      </w:r>
      <w:bookmarkEnd w:id="3"/>
      <w:bookmarkEnd w:id="4"/>
      <w:r w:rsidRPr="00B25E23">
        <w:rPr>
          <w:rFonts w:asciiTheme="minorHAnsi" w:eastAsiaTheme="minorEastAsia" w:hAnsiTheme="minorHAnsi" w:hint="eastAsia"/>
        </w:rPr>
        <w:t>或其它途径公布获证组织</w:t>
      </w:r>
      <w:r w:rsidR="00933869" w:rsidRPr="00B25E23">
        <w:rPr>
          <w:rFonts w:asciiTheme="minorHAnsi" w:eastAsiaTheme="minorEastAsia" w:hAnsiTheme="minorHAnsi" w:hint="eastAsia"/>
        </w:rPr>
        <w:t>名录</w:t>
      </w:r>
      <w:r w:rsidRPr="00B25E23">
        <w:rPr>
          <w:rFonts w:asciiTheme="minorHAnsi" w:eastAsiaTheme="minorEastAsia" w:hAnsiTheme="minorHAnsi" w:hint="eastAsia"/>
        </w:rPr>
        <w:t>。同时有权公布甲方的批准、</w:t>
      </w:r>
      <w:r w:rsidR="00933869" w:rsidRPr="00B25E23">
        <w:rPr>
          <w:rFonts w:asciiTheme="minorHAnsi" w:eastAsiaTheme="minorEastAsia" w:hAnsiTheme="minorHAnsi" w:hint="eastAsia"/>
        </w:rPr>
        <w:t>注销、</w:t>
      </w:r>
      <w:r w:rsidRPr="00B25E23">
        <w:rPr>
          <w:rFonts w:asciiTheme="minorHAnsi" w:eastAsiaTheme="minorEastAsia" w:hAnsiTheme="minorHAnsi" w:hint="eastAsia"/>
        </w:rPr>
        <w:t>暂停、撤销认证状态的信息。</w:t>
      </w:r>
      <w:r w:rsidR="004C7186" w:rsidRPr="00B25E23">
        <w:rPr>
          <w:rFonts w:asciiTheme="minorHAnsi" w:eastAsiaTheme="minorEastAsia" w:hAnsiTheme="minorHAnsi"/>
        </w:rPr>
        <w:t xml:space="preserve">Party B has the right to publicize the </w:t>
      </w:r>
      <w:r w:rsidR="004D10DC" w:rsidRPr="00B25E23">
        <w:rPr>
          <w:rFonts w:asciiTheme="minorHAnsi" w:eastAsiaTheme="minorEastAsia" w:hAnsiTheme="minorHAnsi" w:hint="eastAsia"/>
        </w:rPr>
        <w:t>list</w:t>
      </w:r>
      <w:r w:rsidR="004C7186" w:rsidRPr="00B25E23">
        <w:rPr>
          <w:rFonts w:asciiTheme="minorHAnsi" w:eastAsiaTheme="minorEastAsia" w:hAnsiTheme="minorHAnsi"/>
        </w:rPr>
        <w:t xml:space="preserve"> of certified operators through OFDC official website and other ways; and to publicize the information of the granting, suspension, </w:t>
      </w:r>
      <w:r w:rsidR="004D10DC" w:rsidRPr="00B25E23">
        <w:rPr>
          <w:rFonts w:asciiTheme="minorHAnsi" w:eastAsiaTheme="minorEastAsia" w:hAnsiTheme="minorHAnsi" w:hint="eastAsia"/>
        </w:rPr>
        <w:t>revoca</w:t>
      </w:r>
      <w:r w:rsidR="004C7186" w:rsidRPr="00B25E23">
        <w:rPr>
          <w:rFonts w:asciiTheme="minorHAnsi" w:eastAsiaTheme="minorEastAsia" w:hAnsiTheme="minorHAnsi"/>
        </w:rPr>
        <w:t>tion and withdrawal of certification of Party A.</w:t>
      </w:r>
    </w:p>
    <w:p w14:paraId="73192761" w14:textId="77777777" w:rsidR="00E04EBF" w:rsidRPr="00B25E23" w:rsidRDefault="00E04EBF" w:rsidP="00B25E23">
      <w:pPr>
        <w:pStyle w:val="ac"/>
        <w:numPr>
          <w:ilvl w:val="0"/>
          <w:numId w:val="2"/>
        </w:numPr>
        <w:spacing w:line="360" w:lineRule="exact"/>
        <w:ind w:firstLineChars="0"/>
        <w:rPr>
          <w:rFonts w:asciiTheme="minorHAnsi" w:eastAsiaTheme="minorEastAsia" w:hAnsiTheme="minorHAnsi"/>
        </w:rPr>
      </w:pPr>
      <w:r w:rsidRPr="00B25E23">
        <w:rPr>
          <w:rFonts w:asciiTheme="minorHAnsi" w:eastAsiaTheme="minorEastAsia" w:hAnsiTheme="minorHAnsi" w:hint="eastAsia"/>
        </w:rPr>
        <w:t>认证要求发生变更时，应及时通知甲方。</w:t>
      </w:r>
      <w:r w:rsidR="00F3496D" w:rsidRPr="00B25E23">
        <w:rPr>
          <w:rFonts w:asciiTheme="minorHAnsi" w:eastAsiaTheme="minorEastAsia" w:hAnsiTheme="minorHAnsi"/>
          <w:kern w:val="2"/>
          <w:sz w:val="21"/>
          <w:szCs w:val="24"/>
        </w:rPr>
        <w:t>Party B sh</w:t>
      </w:r>
      <w:r w:rsidR="004D10DC" w:rsidRPr="00B25E23">
        <w:rPr>
          <w:rFonts w:asciiTheme="minorHAnsi" w:eastAsiaTheme="minorEastAsia" w:hAnsiTheme="minorHAnsi" w:hint="eastAsia"/>
          <w:kern w:val="2"/>
          <w:sz w:val="21"/>
          <w:szCs w:val="24"/>
        </w:rPr>
        <w:t>all</w:t>
      </w:r>
      <w:r w:rsidR="00F3496D" w:rsidRPr="00B25E23">
        <w:rPr>
          <w:rFonts w:asciiTheme="minorHAnsi" w:eastAsiaTheme="minorEastAsia" w:hAnsiTheme="minorHAnsi"/>
          <w:kern w:val="2"/>
          <w:sz w:val="21"/>
          <w:szCs w:val="24"/>
        </w:rPr>
        <w:t xml:space="preserve"> inform any changes of certification </w:t>
      </w:r>
      <w:r w:rsidR="004D10DC" w:rsidRPr="00B25E23">
        <w:rPr>
          <w:rFonts w:asciiTheme="minorHAnsi" w:eastAsiaTheme="minorEastAsia" w:hAnsiTheme="minorHAnsi" w:hint="eastAsia"/>
          <w:kern w:val="2"/>
          <w:sz w:val="21"/>
          <w:szCs w:val="24"/>
        </w:rPr>
        <w:t xml:space="preserve">requirements </w:t>
      </w:r>
      <w:r w:rsidR="00F3496D" w:rsidRPr="00B25E23">
        <w:rPr>
          <w:rFonts w:asciiTheme="minorHAnsi" w:eastAsiaTheme="minorEastAsia" w:hAnsiTheme="minorHAnsi"/>
          <w:kern w:val="2"/>
          <w:sz w:val="21"/>
          <w:szCs w:val="24"/>
        </w:rPr>
        <w:t>to Party A in time.</w:t>
      </w:r>
    </w:p>
    <w:p w14:paraId="2708BB1C" w14:textId="77777777" w:rsidR="00E04EBF" w:rsidRPr="00B25E23" w:rsidRDefault="00E04EBF" w:rsidP="00B25E23">
      <w:pPr>
        <w:widowControl/>
        <w:numPr>
          <w:ilvl w:val="0"/>
          <w:numId w:val="2"/>
        </w:numPr>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hint="eastAsia"/>
        </w:rPr>
        <w:t>必要时，有权对甲方安排未通知检查以及投诉的调查。</w:t>
      </w:r>
      <w:r w:rsidR="00F3496D" w:rsidRPr="00B25E23">
        <w:rPr>
          <w:rFonts w:asciiTheme="minorHAnsi" w:eastAsiaTheme="minorEastAsia" w:hAnsiTheme="minorHAnsi"/>
        </w:rPr>
        <w:t>Party B has the right to arrange unannounced inspection and complaint investigation to Party A if necessary.</w:t>
      </w:r>
    </w:p>
    <w:p w14:paraId="14FEF937" w14:textId="77777777" w:rsidR="00E04EBF" w:rsidRPr="00B25E23" w:rsidRDefault="00E04EBF" w:rsidP="00B25E23">
      <w:pPr>
        <w:widowControl/>
        <w:autoSpaceDE w:val="0"/>
        <w:autoSpaceDN w:val="0"/>
        <w:spacing w:line="360" w:lineRule="exact"/>
        <w:textAlignment w:val="bottom"/>
        <w:rPr>
          <w:rFonts w:asciiTheme="minorHAnsi" w:eastAsiaTheme="minorEastAsia" w:hAnsiTheme="minorHAnsi"/>
          <w:b/>
        </w:rPr>
      </w:pPr>
    </w:p>
    <w:p w14:paraId="14AB76DE" w14:textId="77777777" w:rsidR="00E04EBF" w:rsidRPr="00B25E23" w:rsidRDefault="00E04EBF" w:rsidP="00B25E23">
      <w:pPr>
        <w:widowControl/>
        <w:autoSpaceDE w:val="0"/>
        <w:autoSpaceDN w:val="0"/>
        <w:spacing w:line="360" w:lineRule="exact"/>
        <w:textAlignment w:val="bottom"/>
        <w:rPr>
          <w:rFonts w:asciiTheme="minorHAnsi" w:eastAsiaTheme="minorEastAsia" w:hAnsiTheme="minorHAnsi"/>
          <w:b/>
        </w:rPr>
      </w:pPr>
      <w:r w:rsidRPr="00B25E23">
        <w:rPr>
          <w:rFonts w:asciiTheme="minorHAnsi" w:eastAsiaTheme="minorEastAsia" w:hAnsiTheme="minorHAnsi" w:hint="eastAsia"/>
          <w:b/>
        </w:rPr>
        <w:lastRenderedPageBreak/>
        <w:t>费用</w:t>
      </w:r>
      <w:r w:rsidR="00733722" w:rsidRPr="00B25E23">
        <w:rPr>
          <w:rFonts w:asciiTheme="minorHAnsi" w:eastAsiaTheme="minorEastAsia" w:hAnsiTheme="minorHAnsi"/>
          <w:b/>
        </w:rPr>
        <w:t>Fees</w:t>
      </w:r>
    </w:p>
    <w:p w14:paraId="10FBEBDB" w14:textId="77777777" w:rsidR="00E04EBF" w:rsidRPr="00B25E23" w:rsidRDefault="00E04EBF" w:rsidP="00B25E23">
      <w:pPr>
        <w:widowControl/>
        <w:numPr>
          <w:ilvl w:val="0"/>
          <w:numId w:val="3"/>
        </w:numPr>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hint="eastAsia"/>
        </w:rPr>
        <w:t>有机认证费用明细见本合同附件二。</w:t>
      </w:r>
      <w:r w:rsidR="00733722" w:rsidRPr="00B25E23">
        <w:rPr>
          <w:rFonts w:asciiTheme="minorHAnsi" w:eastAsiaTheme="minorEastAsia" w:hAnsiTheme="minorHAnsi"/>
        </w:rPr>
        <w:t>Please refer to Annex 2 of the contract for breakdown of the organic certification fees.</w:t>
      </w:r>
    </w:p>
    <w:p w14:paraId="2B93F5CB" w14:textId="77777777" w:rsidR="00E04EBF" w:rsidRPr="00B25E23" w:rsidRDefault="00E04EBF" w:rsidP="00B25E23">
      <w:pPr>
        <w:widowControl/>
        <w:numPr>
          <w:ilvl w:val="0"/>
          <w:numId w:val="3"/>
        </w:numPr>
        <w:autoSpaceDE w:val="0"/>
        <w:autoSpaceDN w:val="0"/>
        <w:spacing w:line="360" w:lineRule="exact"/>
        <w:jc w:val="left"/>
        <w:textAlignment w:val="bottom"/>
        <w:rPr>
          <w:rFonts w:asciiTheme="minorHAnsi" w:eastAsiaTheme="minorEastAsia" w:hAnsiTheme="minorHAnsi"/>
        </w:rPr>
      </w:pPr>
      <w:r w:rsidRPr="00B25E23">
        <w:rPr>
          <w:rFonts w:asciiTheme="minorHAnsi" w:eastAsiaTheme="minorEastAsia" w:hAnsiTheme="minorHAnsi" w:hint="eastAsia"/>
        </w:rPr>
        <w:t>甲方需在乙方派遣检查员实施现场检查前缴纳有机认证费。</w:t>
      </w:r>
      <w:r w:rsidR="00733722" w:rsidRPr="00B25E23">
        <w:rPr>
          <w:rFonts w:asciiTheme="minorHAnsi" w:eastAsiaTheme="minorEastAsia" w:hAnsiTheme="minorHAnsi"/>
        </w:rPr>
        <w:t xml:space="preserve">Party A </w:t>
      </w:r>
      <w:r w:rsidR="004D10DC" w:rsidRPr="00B25E23">
        <w:rPr>
          <w:rFonts w:asciiTheme="minorHAnsi" w:eastAsiaTheme="minorEastAsia" w:hAnsiTheme="minorHAnsi"/>
        </w:rPr>
        <w:t>shall</w:t>
      </w:r>
      <w:r w:rsidR="00733722" w:rsidRPr="00B25E23">
        <w:rPr>
          <w:rFonts w:asciiTheme="minorHAnsi" w:eastAsiaTheme="minorEastAsia" w:hAnsiTheme="minorHAnsi"/>
        </w:rPr>
        <w:t xml:space="preserve"> pay organic certification fee before nomination of inspector from Party B.</w:t>
      </w:r>
    </w:p>
    <w:p w14:paraId="6649404A" w14:textId="77777777" w:rsidR="001F7150" w:rsidRPr="00B25E23" w:rsidRDefault="00E04EBF" w:rsidP="00B25E23">
      <w:pPr>
        <w:widowControl/>
        <w:numPr>
          <w:ilvl w:val="0"/>
          <w:numId w:val="3"/>
        </w:numPr>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hint="eastAsia"/>
        </w:rPr>
        <w:t>生产</w:t>
      </w:r>
      <w:r w:rsidRPr="00B25E23">
        <w:rPr>
          <w:rFonts w:asciiTheme="minorHAnsi" w:eastAsiaTheme="minorEastAsia" w:hAnsiTheme="minorHAnsi" w:hint="eastAsia"/>
        </w:rPr>
        <w:t>/</w:t>
      </w:r>
      <w:r w:rsidRPr="00B25E23">
        <w:rPr>
          <w:rFonts w:asciiTheme="minorHAnsi" w:eastAsiaTheme="minorEastAsia" w:hAnsiTheme="minorHAnsi" w:hint="eastAsia"/>
        </w:rPr>
        <w:t>加工单元一年内存在多季生产或加工时，乙方需对甲方实施现场补充检查。</w:t>
      </w:r>
      <w:r w:rsidR="00B30565" w:rsidRPr="00B25E23">
        <w:rPr>
          <w:rFonts w:asciiTheme="minorHAnsi" w:eastAsiaTheme="minorEastAsia" w:hAnsiTheme="minorHAnsi" w:hint="eastAsia"/>
        </w:rPr>
        <w:t>补充检查另行收费。</w:t>
      </w:r>
      <w:r w:rsidR="007173A1" w:rsidRPr="00B25E23">
        <w:rPr>
          <w:rFonts w:asciiTheme="minorHAnsi" w:eastAsiaTheme="minorEastAsia" w:hAnsiTheme="minorHAnsi"/>
        </w:rPr>
        <w:t xml:space="preserve">If there are several seasons of production or processing in one certification year, Party B </w:t>
      </w:r>
      <w:r w:rsidR="004D10DC" w:rsidRPr="00B25E23">
        <w:rPr>
          <w:rFonts w:asciiTheme="minorHAnsi" w:eastAsiaTheme="minorEastAsia" w:hAnsiTheme="minorHAnsi" w:hint="eastAsia"/>
        </w:rPr>
        <w:t>shall</w:t>
      </w:r>
      <w:r w:rsidR="007173A1" w:rsidRPr="00B25E23">
        <w:rPr>
          <w:rFonts w:asciiTheme="minorHAnsi" w:eastAsiaTheme="minorEastAsia" w:hAnsiTheme="minorHAnsi"/>
        </w:rPr>
        <w:t xml:space="preserve"> conduct additional inspection to Party A and charge additional fees.</w:t>
      </w:r>
    </w:p>
    <w:p w14:paraId="23344508" w14:textId="77777777" w:rsidR="00E04EBF" w:rsidRPr="00B25E23" w:rsidRDefault="00E04EBF" w:rsidP="00B25E23">
      <w:pPr>
        <w:widowControl/>
        <w:autoSpaceDE w:val="0"/>
        <w:autoSpaceDN w:val="0"/>
        <w:spacing w:line="360" w:lineRule="exact"/>
        <w:textAlignment w:val="bottom"/>
        <w:rPr>
          <w:rFonts w:asciiTheme="minorHAnsi" w:eastAsiaTheme="minorEastAsia" w:hAnsiTheme="minorHAnsi"/>
        </w:rPr>
      </w:pPr>
    </w:p>
    <w:p w14:paraId="2748F7D5" w14:textId="77777777" w:rsidR="00E04EBF" w:rsidRPr="00B25E23" w:rsidRDefault="00E04EBF" w:rsidP="00B25E23">
      <w:pPr>
        <w:widowControl/>
        <w:autoSpaceDE w:val="0"/>
        <w:autoSpaceDN w:val="0"/>
        <w:spacing w:line="360" w:lineRule="exact"/>
        <w:textAlignment w:val="bottom"/>
        <w:rPr>
          <w:rFonts w:asciiTheme="minorHAnsi" w:eastAsiaTheme="minorEastAsia" w:hAnsiTheme="minorHAnsi"/>
          <w:b/>
        </w:rPr>
      </w:pPr>
      <w:r w:rsidRPr="00B25E23">
        <w:rPr>
          <w:rFonts w:asciiTheme="minorHAnsi" w:eastAsiaTheme="minorEastAsia" w:hAnsiTheme="minorHAnsi"/>
          <w:b/>
        </w:rPr>
        <w:t>合同的</w:t>
      </w:r>
      <w:r w:rsidRPr="00B25E23">
        <w:rPr>
          <w:rFonts w:asciiTheme="minorHAnsi" w:eastAsiaTheme="minorEastAsia" w:hAnsiTheme="minorHAnsi" w:hint="eastAsia"/>
          <w:b/>
        </w:rPr>
        <w:t>生效、</w:t>
      </w:r>
      <w:r w:rsidRPr="00B25E23">
        <w:rPr>
          <w:rFonts w:asciiTheme="minorHAnsi" w:eastAsiaTheme="minorEastAsia" w:hAnsiTheme="minorHAnsi"/>
          <w:b/>
        </w:rPr>
        <w:t>终止、违约</w:t>
      </w:r>
      <w:r w:rsidRPr="00B25E23">
        <w:rPr>
          <w:rFonts w:asciiTheme="minorHAnsi" w:eastAsiaTheme="minorEastAsia" w:hAnsiTheme="minorHAnsi" w:hint="eastAsia"/>
          <w:b/>
        </w:rPr>
        <w:t>、修改</w:t>
      </w:r>
      <w:r w:rsidR="00F62BC0" w:rsidRPr="00B25E23">
        <w:rPr>
          <w:rFonts w:asciiTheme="minorHAnsi" w:eastAsiaTheme="minorEastAsia" w:hAnsiTheme="minorHAnsi"/>
          <w:b/>
        </w:rPr>
        <w:t>Validity, termination, violation and amendment of the contract</w:t>
      </w:r>
    </w:p>
    <w:p w14:paraId="35587B80" w14:textId="77777777" w:rsidR="00E04EBF" w:rsidRPr="00B25E23" w:rsidRDefault="00E04EBF" w:rsidP="00B25E23">
      <w:pPr>
        <w:pStyle w:val="ac"/>
        <w:numPr>
          <w:ilvl w:val="0"/>
          <w:numId w:val="4"/>
        </w:numPr>
        <w:spacing w:line="360" w:lineRule="exact"/>
        <w:ind w:firstLineChars="0"/>
        <w:rPr>
          <w:rFonts w:asciiTheme="minorHAnsi" w:eastAsiaTheme="minorEastAsia" w:hAnsiTheme="minorHAnsi"/>
        </w:rPr>
      </w:pPr>
      <w:r w:rsidRPr="00B25E23">
        <w:rPr>
          <w:rFonts w:asciiTheme="minorHAnsi" w:eastAsiaTheme="minorEastAsia" w:hAnsiTheme="minorHAnsi" w:hint="eastAsia"/>
        </w:rPr>
        <w:t>本合同一式两份</w:t>
      </w:r>
      <w:r w:rsidRPr="00B25E23">
        <w:rPr>
          <w:rFonts w:asciiTheme="minorHAnsi" w:eastAsiaTheme="minorEastAsia" w:hAnsiTheme="minorHAnsi"/>
        </w:rPr>
        <w:t>,</w:t>
      </w:r>
      <w:r w:rsidRPr="00B25E23">
        <w:rPr>
          <w:rFonts w:asciiTheme="minorHAnsi" w:eastAsiaTheme="minorEastAsia" w:hAnsiTheme="minorHAnsi" w:hint="eastAsia"/>
        </w:rPr>
        <w:t>甲、乙双方各执一份</w:t>
      </w:r>
      <w:r w:rsidRPr="00B25E23">
        <w:rPr>
          <w:rFonts w:asciiTheme="minorHAnsi" w:eastAsiaTheme="minorEastAsia" w:hAnsiTheme="minorHAnsi"/>
        </w:rPr>
        <w:t xml:space="preserve">, </w:t>
      </w:r>
      <w:r w:rsidRPr="00B25E23">
        <w:rPr>
          <w:rFonts w:asciiTheme="minorHAnsi" w:eastAsiaTheme="minorEastAsia" w:hAnsiTheme="minorHAnsi" w:hint="eastAsia"/>
        </w:rPr>
        <w:t>双方代表签字并加盖单位公章之日起生效，至获得认证证书有效期结束为止。未尽事宜甲、乙双方另行协商，并签订补充合同，补充合同与本合同具有同等法律效力。合同期满后，双方另行签订合同。</w:t>
      </w:r>
      <w:r w:rsidR="00F62BC0" w:rsidRPr="00B25E23">
        <w:rPr>
          <w:rFonts w:asciiTheme="minorHAnsi" w:eastAsiaTheme="minorEastAsia" w:hAnsiTheme="minorHAnsi"/>
          <w:kern w:val="2"/>
          <w:sz w:val="21"/>
          <w:szCs w:val="24"/>
        </w:rPr>
        <w:t xml:space="preserve">This contract will be replicated for both Party A and Party B. The contract will come into effect when it is signed and sealed by both parties, and remain to be effective until the certificate is valid for expiry. Matters not covered in this contract shall be </w:t>
      </w:r>
      <w:r w:rsidR="004D10DC" w:rsidRPr="00B25E23">
        <w:rPr>
          <w:rFonts w:asciiTheme="minorHAnsi" w:eastAsiaTheme="minorEastAsia" w:hAnsiTheme="minorHAnsi" w:hint="eastAsia"/>
          <w:kern w:val="2"/>
          <w:sz w:val="21"/>
          <w:szCs w:val="24"/>
        </w:rPr>
        <w:t xml:space="preserve">negotiated and signed by </w:t>
      </w:r>
      <w:r w:rsidR="00F62BC0" w:rsidRPr="00B25E23">
        <w:rPr>
          <w:rFonts w:asciiTheme="minorHAnsi" w:eastAsiaTheme="minorEastAsia" w:hAnsiTheme="minorHAnsi"/>
          <w:kern w:val="2"/>
          <w:sz w:val="21"/>
          <w:szCs w:val="24"/>
        </w:rPr>
        <w:t xml:space="preserve">two sides </w:t>
      </w:r>
      <w:r w:rsidR="004D10DC" w:rsidRPr="00B25E23">
        <w:rPr>
          <w:rFonts w:asciiTheme="minorHAnsi" w:eastAsiaTheme="minorEastAsia" w:hAnsiTheme="minorHAnsi" w:hint="eastAsia"/>
          <w:kern w:val="2"/>
          <w:sz w:val="21"/>
          <w:szCs w:val="24"/>
        </w:rPr>
        <w:t xml:space="preserve">as </w:t>
      </w:r>
      <w:r w:rsidR="00F62BC0" w:rsidRPr="00B25E23">
        <w:rPr>
          <w:rFonts w:asciiTheme="minorHAnsi" w:eastAsiaTheme="minorEastAsia" w:hAnsiTheme="minorHAnsi"/>
          <w:kern w:val="2"/>
          <w:sz w:val="21"/>
          <w:szCs w:val="24"/>
        </w:rPr>
        <w:t xml:space="preserve">a supplementary contract, </w:t>
      </w:r>
      <w:r w:rsidR="004D10DC" w:rsidRPr="00B25E23">
        <w:rPr>
          <w:rFonts w:asciiTheme="minorHAnsi" w:eastAsiaTheme="minorEastAsia" w:hAnsiTheme="minorHAnsi" w:hint="eastAsia"/>
          <w:kern w:val="2"/>
          <w:sz w:val="21"/>
          <w:szCs w:val="24"/>
        </w:rPr>
        <w:t xml:space="preserve">and </w:t>
      </w:r>
      <w:r w:rsidR="00F62BC0" w:rsidRPr="00B25E23">
        <w:rPr>
          <w:rFonts w:asciiTheme="minorHAnsi" w:eastAsiaTheme="minorEastAsia" w:hAnsiTheme="minorHAnsi"/>
          <w:kern w:val="2"/>
          <w:sz w:val="21"/>
          <w:szCs w:val="24"/>
        </w:rPr>
        <w:t xml:space="preserve">as part of this contract, </w:t>
      </w:r>
      <w:r w:rsidR="004D10DC" w:rsidRPr="00B25E23">
        <w:rPr>
          <w:rFonts w:asciiTheme="minorHAnsi" w:eastAsiaTheme="minorEastAsia" w:hAnsiTheme="minorHAnsi" w:hint="eastAsia"/>
          <w:kern w:val="2"/>
          <w:sz w:val="21"/>
          <w:szCs w:val="24"/>
        </w:rPr>
        <w:t xml:space="preserve">which </w:t>
      </w:r>
      <w:r w:rsidR="00F62BC0" w:rsidRPr="00B25E23">
        <w:rPr>
          <w:rFonts w:asciiTheme="minorHAnsi" w:eastAsiaTheme="minorEastAsia" w:hAnsiTheme="minorHAnsi"/>
          <w:kern w:val="2"/>
          <w:sz w:val="21"/>
          <w:szCs w:val="24"/>
        </w:rPr>
        <w:t>has the same legal effect. After expiration date of the contract, Party A and Party B shall sign another contract for continu</w:t>
      </w:r>
      <w:r w:rsidR="004D10DC" w:rsidRPr="00B25E23">
        <w:rPr>
          <w:rFonts w:asciiTheme="minorHAnsi" w:eastAsiaTheme="minorEastAsia" w:hAnsiTheme="minorHAnsi" w:hint="eastAsia"/>
          <w:kern w:val="2"/>
          <w:sz w:val="21"/>
          <w:szCs w:val="24"/>
        </w:rPr>
        <w:t>ation of</w:t>
      </w:r>
      <w:r w:rsidR="00F62BC0" w:rsidRPr="00B25E23">
        <w:rPr>
          <w:rFonts w:asciiTheme="minorHAnsi" w:eastAsiaTheme="minorEastAsia" w:hAnsiTheme="minorHAnsi"/>
          <w:kern w:val="2"/>
          <w:sz w:val="21"/>
          <w:szCs w:val="24"/>
        </w:rPr>
        <w:t xml:space="preserve"> certification.</w:t>
      </w:r>
    </w:p>
    <w:p w14:paraId="1E869E2A" w14:textId="77777777" w:rsidR="00E04EBF" w:rsidRPr="00B25E23" w:rsidRDefault="00E04EBF" w:rsidP="00B25E23">
      <w:pPr>
        <w:widowControl/>
        <w:numPr>
          <w:ilvl w:val="0"/>
          <w:numId w:val="4"/>
        </w:numPr>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hint="eastAsia"/>
        </w:rPr>
        <w:t>甲方在认证申请被受理后，但在检查前提出终止合同的视为甲方违约，乙方有权扣留有机认证费的</w:t>
      </w:r>
      <w:r w:rsidRPr="00B25E23">
        <w:rPr>
          <w:rFonts w:asciiTheme="minorHAnsi" w:eastAsiaTheme="minorEastAsia" w:hAnsiTheme="minorHAnsi" w:hint="eastAsia"/>
        </w:rPr>
        <w:t>2</w:t>
      </w:r>
      <w:r w:rsidRPr="00B25E23">
        <w:rPr>
          <w:rFonts w:asciiTheme="minorHAnsi" w:eastAsiaTheme="minorEastAsia" w:hAnsiTheme="minorHAnsi"/>
        </w:rPr>
        <w:t>5%</w:t>
      </w:r>
      <w:r w:rsidRPr="00B25E23">
        <w:rPr>
          <w:rFonts w:asciiTheme="minorHAnsi" w:eastAsiaTheme="minorEastAsia" w:hAnsiTheme="minorHAnsi" w:hint="eastAsia"/>
        </w:rPr>
        <w:t>作为违约金，违约金主要用于支付乙方检查策划等准备工作的费用。</w:t>
      </w:r>
      <w:r w:rsidR="00F62BC0" w:rsidRPr="00B25E23">
        <w:rPr>
          <w:rFonts w:asciiTheme="minorHAnsi" w:eastAsiaTheme="minorEastAsia" w:hAnsiTheme="minorHAnsi"/>
        </w:rPr>
        <w:t>Once Party A ask</w:t>
      </w:r>
      <w:r w:rsidR="004D10DC" w:rsidRPr="00B25E23">
        <w:rPr>
          <w:rFonts w:asciiTheme="minorHAnsi" w:eastAsiaTheme="minorEastAsia" w:hAnsiTheme="minorHAnsi" w:hint="eastAsia"/>
        </w:rPr>
        <w:t>s</w:t>
      </w:r>
      <w:r w:rsidR="00F62BC0" w:rsidRPr="00B25E23">
        <w:rPr>
          <w:rFonts w:asciiTheme="minorHAnsi" w:eastAsiaTheme="minorEastAsia" w:hAnsiTheme="minorHAnsi"/>
        </w:rPr>
        <w:t xml:space="preserve"> for termination of the contract before inspection, Party B has the right to hold 25% of organic certification fee paid by Party A as default compensation for pre-inspection reviewing of Party B.</w:t>
      </w:r>
    </w:p>
    <w:p w14:paraId="2D6E81BB" w14:textId="77777777" w:rsidR="00E04EBF" w:rsidRPr="00B25E23" w:rsidRDefault="00E04EBF" w:rsidP="00B25E23">
      <w:pPr>
        <w:widowControl/>
        <w:numPr>
          <w:ilvl w:val="0"/>
          <w:numId w:val="4"/>
        </w:numPr>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hint="eastAsia"/>
        </w:rPr>
        <w:t>在甲方接受检查前，乙方由于不可抗力的原因而提出终止合同的，应返还甲方支付给乙方的附件二之</w:t>
      </w:r>
      <w:r w:rsidR="00231241" w:rsidRPr="00B25E23">
        <w:rPr>
          <w:rFonts w:asciiTheme="minorHAnsi" w:eastAsiaTheme="minorEastAsia" w:hAnsiTheme="minorHAnsi" w:hint="eastAsia"/>
        </w:rPr>
        <w:t>有机认证费</w:t>
      </w:r>
      <w:r w:rsidRPr="00B25E23">
        <w:rPr>
          <w:rFonts w:asciiTheme="minorHAnsi" w:eastAsiaTheme="minorEastAsia" w:hAnsiTheme="minorHAnsi" w:hint="eastAsia"/>
        </w:rPr>
        <w:t>。</w:t>
      </w:r>
      <w:r w:rsidR="00F62BC0" w:rsidRPr="00B25E23">
        <w:rPr>
          <w:rFonts w:asciiTheme="minorHAnsi" w:eastAsiaTheme="minorEastAsia" w:hAnsiTheme="minorHAnsi"/>
        </w:rPr>
        <w:t>If Party A asks for termination of the contract because of force majeure before inspection, Party B sh</w:t>
      </w:r>
      <w:r w:rsidR="00560AE9" w:rsidRPr="00B25E23">
        <w:rPr>
          <w:rFonts w:asciiTheme="minorHAnsi" w:eastAsiaTheme="minorEastAsia" w:hAnsiTheme="minorHAnsi" w:hint="eastAsia"/>
        </w:rPr>
        <w:t>all</w:t>
      </w:r>
      <w:r w:rsidR="00F62BC0" w:rsidRPr="00B25E23">
        <w:rPr>
          <w:rFonts w:asciiTheme="minorHAnsi" w:eastAsiaTheme="minorEastAsia" w:hAnsiTheme="minorHAnsi"/>
        </w:rPr>
        <w:t xml:space="preserve"> return all the fees to Party A.</w:t>
      </w:r>
    </w:p>
    <w:p w14:paraId="0373BFEC" w14:textId="77777777" w:rsidR="00E04EBF" w:rsidRPr="00B25E23" w:rsidRDefault="00E04EBF" w:rsidP="00B25E23">
      <w:pPr>
        <w:widowControl/>
        <w:numPr>
          <w:ilvl w:val="0"/>
          <w:numId w:val="4"/>
        </w:numPr>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hint="eastAsia"/>
        </w:rPr>
        <w:t>接乙方通知后，甲方逾期一个月未能按规定的要求缴纳相关费用，视同甲方违约，乙方有权终止本合同。</w:t>
      </w:r>
      <w:r w:rsidR="00F62BC0" w:rsidRPr="00B25E23">
        <w:rPr>
          <w:rFonts w:asciiTheme="minorHAnsi" w:eastAsiaTheme="minorEastAsia" w:hAnsiTheme="minorHAnsi"/>
        </w:rPr>
        <w:t xml:space="preserve">If Party A does not pay for its dues exceed the time limit of one month after receiving the notification from Party B, Party B has the right to treat Party A as default and </w:t>
      </w:r>
      <w:r w:rsidR="00560AE9" w:rsidRPr="00B25E23">
        <w:rPr>
          <w:rFonts w:asciiTheme="minorHAnsi" w:eastAsiaTheme="minorEastAsia" w:hAnsiTheme="minorHAnsi" w:hint="eastAsia"/>
        </w:rPr>
        <w:t>terminate</w:t>
      </w:r>
      <w:r w:rsidR="00F62BC0" w:rsidRPr="00B25E23">
        <w:rPr>
          <w:rFonts w:asciiTheme="minorHAnsi" w:eastAsiaTheme="minorEastAsia" w:hAnsiTheme="minorHAnsi"/>
        </w:rPr>
        <w:t xml:space="preserve"> the contract.</w:t>
      </w:r>
    </w:p>
    <w:p w14:paraId="0A96842C" w14:textId="77777777" w:rsidR="00E04EBF" w:rsidRPr="00B25E23" w:rsidRDefault="00E04EBF" w:rsidP="00B25E23">
      <w:pPr>
        <w:widowControl/>
        <w:numPr>
          <w:ilvl w:val="0"/>
          <w:numId w:val="4"/>
        </w:numPr>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hint="eastAsia"/>
        </w:rPr>
        <w:t>甲方在合同期内，发生下列情况之一时</w:t>
      </w:r>
      <w:r w:rsidR="00F62BC0" w:rsidRPr="00B25E23">
        <w:rPr>
          <w:rFonts w:asciiTheme="minorHAnsi" w:eastAsiaTheme="minorEastAsia" w:hAnsiTheme="minorHAnsi"/>
        </w:rPr>
        <w:t xml:space="preserve"> If any of the following cases occurs in Party A during valid period of the contract</w:t>
      </w:r>
      <w:r w:rsidRPr="00B25E23">
        <w:rPr>
          <w:rFonts w:asciiTheme="minorHAnsi" w:eastAsiaTheme="minorEastAsia" w:hAnsiTheme="minorHAnsi" w:hint="eastAsia"/>
        </w:rPr>
        <w:t>：</w:t>
      </w:r>
    </w:p>
    <w:p w14:paraId="4B5951BE" w14:textId="77777777" w:rsidR="00F62BC0" w:rsidRPr="00B25E23" w:rsidRDefault="00E04EBF" w:rsidP="00B25E23">
      <w:pPr>
        <w:pStyle w:val="ac"/>
        <w:numPr>
          <w:ilvl w:val="0"/>
          <w:numId w:val="5"/>
        </w:numPr>
        <w:spacing w:line="360" w:lineRule="exact"/>
        <w:ind w:firstLineChars="0"/>
        <w:rPr>
          <w:rFonts w:asciiTheme="minorHAnsi" w:eastAsiaTheme="minorEastAsia" w:hAnsiTheme="minorHAnsi"/>
        </w:rPr>
      </w:pPr>
      <w:r w:rsidRPr="00B25E23">
        <w:rPr>
          <w:rFonts w:asciiTheme="minorHAnsi" w:eastAsiaTheme="minorEastAsia" w:hAnsiTheme="minorHAnsi" w:hint="eastAsia"/>
        </w:rPr>
        <w:t>未按规定使用认证证书或认证标志的</w:t>
      </w:r>
      <w:r w:rsidR="00F62BC0" w:rsidRPr="00B25E23">
        <w:rPr>
          <w:rFonts w:asciiTheme="minorHAnsi" w:eastAsiaTheme="minorEastAsia" w:hAnsiTheme="minorHAnsi"/>
          <w:kern w:val="2"/>
          <w:sz w:val="21"/>
          <w:szCs w:val="24"/>
        </w:rPr>
        <w:t xml:space="preserve">Misusing of the certificate or certification </w:t>
      </w:r>
      <w:r w:rsidR="00560AE9" w:rsidRPr="00B25E23">
        <w:rPr>
          <w:rFonts w:asciiTheme="minorHAnsi" w:eastAsiaTheme="minorEastAsia" w:hAnsiTheme="minorHAnsi" w:hint="eastAsia"/>
          <w:kern w:val="2"/>
          <w:sz w:val="21"/>
          <w:szCs w:val="24"/>
        </w:rPr>
        <w:t>mark</w:t>
      </w:r>
      <w:r w:rsidRPr="00B25E23">
        <w:rPr>
          <w:rFonts w:asciiTheme="minorHAnsi" w:eastAsiaTheme="minorEastAsia" w:hAnsiTheme="minorHAnsi" w:hint="eastAsia"/>
        </w:rPr>
        <w:t>；</w:t>
      </w:r>
    </w:p>
    <w:p w14:paraId="3CA1C3FC" w14:textId="77777777" w:rsidR="00E04EBF" w:rsidRPr="00B25E23" w:rsidRDefault="00E04EBF" w:rsidP="00B25E23">
      <w:pPr>
        <w:pStyle w:val="ac"/>
        <w:numPr>
          <w:ilvl w:val="0"/>
          <w:numId w:val="5"/>
        </w:numPr>
        <w:spacing w:line="360" w:lineRule="exact"/>
        <w:ind w:firstLineChars="0"/>
        <w:rPr>
          <w:rFonts w:asciiTheme="minorHAnsi" w:eastAsiaTheme="minorEastAsia" w:hAnsiTheme="minorHAnsi"/>
        </w:rPr>
      </w:pPr>
      <w:r w:rsidRPr="00B25E23">
        <w:rPr>
          <w:rFonts w:asciiTheme="minorHAnsi" w:eastAsiaTheme="minorEastAsia" w:hAnsiTheme="minorHAnsi" w:hint="eastAsia"/>
        </w:rPr>
        <w:t>获证产品的生产、加工过程或者管理体系不符合认证要求，且在</w:t>
      </w:r>
      <w:r w:rsidRPr="00B25E23">
        <w:rPr>
          <w:rFonts w:asciiTheme="minorHAnsi" w:eastAsiaTheme="minorEastAsia" w:hAnsiTheme="minorHAnsi" w:hint="eastAsia"/>
        </w:rPr>
        <w:t>30</w:t>
      </w:r>
      <w:r w:rsidRPr="00B25E23">
        <w:rPr>
          <w:rFonts w:asciiTheme="minorHAnsi" w:eastAsiaTheme="minorEastAsia" w:hAnsiTheme="minorHAnsi" w:hint="eastAsia"/>
        </w:rPr>
        <w:t>日内不能采取有效纠正或（和）者纠正措施的</w:t>
      </w:r>
      <w:r w:rsidR="00F62BC0" w:rsidRPr="00B25E23">
        <w:rPr>
          <w:rFonts w:asciiTheme="minorHAnsi" w:eastAsiaTheme="minorEastAsia" w:hAnsiTheme="minorHAnsi"/>
          <w:kern w:val="2"/>
          <w:sz w:val="21"/>
          <w:szCs w:val="24"/>
        </w:rPr>
        <w:t>Non-compliance(s) exist in the producing, processing process or management system of the operation, and the operator failed to conduct correction and</w:t>
      </w:r>
      <w:r w:rsidR="00560AE9" w:rsidRPr="00B25E23">
        <w:rPr>
          <w:rFonts w:asciiTheme="minorHAnsi" w:eastAsiaTheme="minorEastAsia" w:hAnsiTheme="minorHAnsi" w:hint="eastAsia"/>
          <w:kern w:val="2"/>
          <w:sz w:val="21"/>
          <w:szCs w:val="24"/>
        </w:rPr>
        <w:t>/</w:t>
      </w:r>
      <w:r w:rsidR="00F62BC0" w:rsidRPr="00B25E23">
        <w:rPr>
          <w:rFonts w:asciiTheme="minorHAnsi" w:eastAsiaTheme="minorEastAsia" w:hAnsiTheme="minorHAnsi"/>
          <w:kern w:val="2"/>
          <w:sz w:val="21"/>
          <w:szCs w:val="24"/>
        </w:rPr>
        <w:t xml:space="preserve">or corrective measures; </w:t>
      </w:r>
    </w:p>
    <w:p w14:paraId="24E86BD9" w14:textId="77777777" w:rsidR="00E04EBF" w:rsidRPr="00B25E23" w:rsidRDefault="00E04EBF" w:rsidP="00B25E23">
      <w:pPr>
        <w:numPr>
          <w:ilvl w:val="0"/>
          <w:numId w:val="5"/>
        </w:numPr>
        <w:spacing w:line="360" w:lineRule="exact"/>
        <w:rPr>
          <w:rFonts w:asciiTheme="minorHAnsi" w:eastAsiaTheme="minorEastAsia" w:hAnsiTheme="minorHAnsi"/>
        </w:rPr>
      </w:pPr>
      <w:r w:rsidRPr="00B25E23">
        <w:rPr>
          <w:rFonts w:asciiTheme="minorHAnsi" w:eastAsiaTheme="minorEastAsia" w:hAnsiTheme="minorHAnsi" w:hint="eastAsia"/>
        </w:rPr>
        <w:lastRenderedPageBreak/>
        <w:t>未按要求对信息进行通报的</w:t>
      </w:r>
      <w:r w:rsidR="00344406" w:rsidRPr="00B25E23">
        <w:rPr>
          <w:rFonts w:asciiTheme="minorHAnsi" w:eastAsiaTheme="minorEastAsia" w:hAnsiTheme="minorHAnsi" w:hint="eastAsia"/>
          <w:bCs/>
        </w:rPr>
        <w:t>Failed to notify information to Party B required in this contract</w:t>
      </w:r>
      <w:r w:rsidRPr="00B25E23">
        <w:rPr>
          <w:rFonts w:asciiTheme="minorHAnsi" w:eastAsiaTheme="minorEastAsia" w:hAnsiTheme="minorHAnsi" w:hint="eastAsia"/>
        </w:rPr>
        <w:t>；</w:t>
      </w:r>
    </w:p>
    <w:p w14:paraId="037E1A62" w14:textId="77777777" w:rsidR="00E04EBF" w:rsidRPr="00B25E23" w:rsidRDefault="00E04EBF" w:rsidP="00B25E23">
      <w:pPr>
        <w:numPr>
          <w:ilvl w:val="0"/>
          <w:numId w:val="5"/>
        </w:numPr>
        <w:spacing w:line="360" w:lineRule="exact"/>
        <w:rPr>
          <w:rFonts w:asciiTheme="minorHAnsi" w:eastAsiaTheme="minorEastAsia" w:hAnsiTheme="minorHAnsi"/>
        </w:rPr>
      </w:pPr>
      <w:r w:rsidRPr="00B25E23">
        <w:rPr>
          <w:rFonts w:asciiTheme="minorHAnsi" w:eastAsiaTheme="minorEastAsia" w:hAnsiTheme="minorHAnsi" w:hint="eastAsia"/>
        </w:rPr>
        <w:t>认证监管部门责令暂停认证证书的</w:t>
      </w:r>
      <w:r w:rsidR="00344406" w:rsidRPr="00B25E23">
        <w:rPr>
          <w:rFonts w:asciiTheme="minorHAnsi" w:eastAsiaTheme="minorEastAsia" w:hAnsiTheme="minorHAnsi" w:hint="eastAsia"/>
          <w:bCs/>
        </w:rPr>
        <w:t>Suspended under order of certification administrative authorities</w:t>
      </w:r>
      <w:r w:rsidRPr="00B25E23">
        <w:rPr>
          <w:rFonts w:asciiTheme="minorHAnsi" w:eastAsiaTheme="minorEastAsia" w:hAnsiTheme="minorHAnsi" w:hint="eastAsia"/>
        </w:rPr>
        <w:t>；</w:t>
      </w:r>
    </w:p>
    <w:p w14:paraId="17C6DE12" w14:textId="77777777" w:rsidR="00E04EBF" w:rsidRPr="00B25E23" w:rsidRDefault="00E04EBF" w:rsidP="00B25E23">
      <w:pPr>
        <w:numPr>
          <w:ilvl w:val="0"/>
          <w:numId w:val="5"/>
        </w:numPr>
        <w:spacing w:line="360" w:lineRule="exact"/>
        <w:rPr>
          <w:rFonts w:asciiTheme="minorHAnsi" w:eastAsiaTheme="minorEastAsia" w:hAnsiTheme="minorHAnsi"/>
        </w:rPr>
      </w:pPr>
      <w:r w:rsidRPr="00B25E23">
        <w:rPr>
          <w:rFonts w:asciiTheme="minorHAnsi" w:eastAsiaTheme="minorEastAsia" w:hAnsiTheme="minorHAnsi" w:hint="eastAsia"/>
        </w:rPr>
        <w:t>获证产品质量不符合国家相关法规、标准强制要求或者被检出禁用物质的</w:t>
      </w:r>
      <w:r w:rsidR="00344406" w:rsidRPr="00B25E23">
        <w:rPr>
          <w:rFonts w:asciiTheme="minorHAnsi" w:eastAsiaTheme="minorEastAsia" w:hAnsiTheme="minorHAnsi" w:hint="eastAsia"/>
          <w:bCs/>
        </w:rPr>
        <w:t>The quality of certified product is approved not in line with related national laws/regulations/standards for the general requirements of the product, or any prohibited material is detected in the product</w:t>
      </w:r>
      <w:r w:rsidRPr="00B25E23">
        <w:rPr>
          <w:rFonts w:asciiTheme="minorHAnsi" w:eastAsiaTheme="minorEastAsia" w:hAnsiTheme="minorHAnsi" w:hint="eastAsia"/>
        </w:rPr>
        <w:t>；</w:t>
      </w:r>
    </w:p>
    <w:p w14:paraId="4342226B" w14:textId="77777777" w:rsidR="00E04EBF" w:rsidRDefault="00E04EBF" w:rsidP="00B25E23">
      <w:pPr>
        <w:numPr>
          <w:ilvl w:val="0"/>
          <w:numId w:val="5"/>
        </w:numPr>
        <w:spacing w:line="360" w:lineRule="exact"/>
        <w:rPr>
          <w:rFonts w:asciiTheme="minorHAnsi" w:eastAsiaTheme="minorEastAsia" w:hAnsiTheme="minorHAnsi"/>
        </w:rPr>
      </w:pPr>
      <w:r w:rsidRPr="00B25E23">
        <w:rPr>
          <w:rFonts w:asciiTheme="minorHAnsi" w:eastAsiaTheme="minorEastAsia" w:hAnsiTheme="minorHAnsi" w:hint="eastAsia"/>
        </w:rPr>
        <w:t>生产、加工过程中使用了有机产品国家标准禁用物质或者受到禁用物质污染的</w:t>
      </w:r>
      <w:r w:rsidR="00344406" w:rsidRPr="00B25E23">
        <w:rPr>
          <w:rFonts w:asciiTheme="minorHAnsi" w:eastAsiaTheme="minorEastAsia" w:hAnsiTheme="minorHAnsi"/>
          <w:bCs/>
        </w:rPr>
        <w:t>There is evidence to prove that</w:t>
      </w:r>
      <w:r w:rsidR="00344406" w:rsidRPr="00B25E23">
        <w:rPr>
          <w:rFonts w:asciiTheme="minorHAnsi" w:eastAsiaTheme="minorEastAsia" w:hAnsiTheme="minorHAnsi" w:hint="eastAsia"/>
          <w:bCs/>
        </w:rPr>
        <w:t xml:space="preserve"> prohibited material</w:t>
      </w:r>
      <w:r w:rsidR="00560AE9" w:rsidRPr="00B25E23">
        <w:rPr>
          <w:rFonts w:asciiTheme="minorHAnsi" w:eastAsiaTheme="minorEastAsia" w:hAnsiTheme="minorHAnsi" w:hint="eastAsia"/>
          <w:bCs/>
        </w:rPr>
        <w:t>s</w:t>
      </w:r>
      <w:r w:rsidR="00344406" w:rsidRPr="00B25E23">
        <w:rPr>
          <w:rFonts w:asciiTheme="minorHAnsi" w:eastAsiaTheme="minorEastAsia" w:hAnsiTheme="minorHAnsi" w:hint="eastAsia"/>
          <w:bCs/>
        </w:rPr>
        <w:t xml:space="preserve"> was used in the operation process, or the product was contaminated by prohibited material</w:t>
      </w:r>
      <w:r w:rsidR="00560AE9" w:rsidRPr="00B25E23">
        <w:rPr>
          <w:rFonts w:asciiTheme="minorHAnsi" w:eastAsiaTheme="minorEastAsia" w:hAnsiTheme="minorHAnsi" w:hint="eastAsia"/>
          <w:bCs/>
        </w:rPr>
        <w:t>s</w:t>
      </w:r>
      <w:r w:rsidRPr="00B25E23">
        <w:rPr>
          <w:rFonts w:asciiTheme="minorHAnsi" w:eastAsiaTheme="minorEastAsia" w:hAnsiTheme="minorHAnsi" w:hint="eastAsia"/>
        </w:rPr>
        <w:t>；</w:t>
      </w:r>
    </w:p>
    <w:p w14:paraId="51B52692" w14:textId="6755F9CB" w:rsidR="00BF7878" w:rsidRPr="00607C9D" w:rsidRDefault="00BF7878" w:rsidP="00BF7878">
      <w:pPr>
        <w:numPr>
          <w:ilvl w:val="0"/>
          <w:numId w:val="5"/>
        </w:numPr>
        <w:spacing w:line="360" w:lineRule="exact"/>
      </w:pPr>
      <w:r>
        <w:rPr>
          <w:rFonts w:hint="eastAsia"/>
          <w:bCs/>
        </w:rPr>
        <w:t>对检查活动不予配合，检查活动无法进行；</w:t>
      </w:r>
      <w:r w:rsidRPr="004D1C67">
        <w:rPr>
          <w:rFonts w:asciiTheme="minorHAnsi" w:eastAsiaTheme="minorEastAsia" w:hAnsiTheme="minorHAnsi"/>
          <w:bCs/>
        </w:rPr>
        <w:t>Refusal to cooperate with the inspection, preventing it from being carried out;</w:t>
      </w:r>
    </w:p>
    <w:p w14:paraId="7CD4B632" w14:textId="3B4540CB" w:rsidR="00BF7878" w:rsidRPr="00B25E23" w:rsidRDefault="00BF7878" w:rsidP="00BF7878">
      <w:pPr>
        <w:numPr>
          <w:ilvl w:val="0"/>
          <w:numId w:val="5"/>
        </w:numPr>
        <w:spacing w:line="360" w:lineRule="exact"/>
        <w:rPr>
          <w:rFonts w:asciiTheme="minorHAnsi" w:eastAsiaTheme="minorEastAsia" w:hAnsiTheme="minorHAnsi"/>
        </w:rPr>
      </w:pPr>
      <w:r>
        <w:rPr>
          <w:rFonts w:hint="eastAsia"/>
          <w:bCs/>
        </w:rPr>
        <w:t>实际情况与认证依据有重大不一致；</w:t>
      </w:r>
      <w:r w:rsidRPr="004D1C67">
        <w:rPr>
          <w:rFonts w:asciiTheme="minorHAnsi" w:eastAsiaTheme="minorEastAsia" w:hAnsiTheme="minorHAnsi"/>
          <w:bCs/>
        </w:rPr>
        <w:t>Significant inconsistency between the actual situation and the certification basis</w:t>
      </w:r>
      <w:r>
        <w:rPr>
          <w:rFonts w:asciiTheme="minorHAnsi" w:eastAsiaTheme="minorEastAsia" w:hAnsiTheme="minorHAnsi" w:hint="eastAsia"/>
          <w:bCs/>
        </w:rPr>
        <w:t>;</w:t>
      </w:r>
    </w:p>
    <w:p w14:paraId="5B2F4075" w14:textId="77777777" w:rsidR="00E04EBF" w:rsidRPr="00B25E23" w:rsidRDefault="00E04EBF" w:rsidP="00B25E23">
      <w:pPr>
        <w:numPr>
          <w:ilvl w:val="0"/>
          <w:numId w:val="5"/>
        </w:numPr>
        <w:spacing w:line="360" w:lineRule="exact"/>
        <w:rPr>
          <w:rFonts w:asciiTheme="minorHAnsi" w:eastAsiaTheme="minorEastAsia" w:hAnsiTheme="minorHAnsi"/>
        </w:rPr>
      </w:pPr>
      <w:r w:rsidRPr="00B25E23">
        <w:rPr>
          <w:rFonts w:asciiTheme="minorHAnsi" w:eastAsiaTheme="minorEastAsia" w:hAnsiTheme="minorHAnsi" w:hint="eastAsia"/>
        </w:rPr>
        <w:t>虚报、瞒报获证所需信息的</w:t>
      </w:r>
      <w:r w:rsidR="00344406" w:rsidRPr="00B25E23">
        <w:rPr>
          <w:rFonts w:asciiTheme="minorHAnsi" w:eastAsiaTheme="minorEastAsia" w:hAnsiTheme="minorHAnsi" w:hint="eastAsia"/>
          <w:bCs/>
        </w:rPr>
        <w:t xml:space="preserve">False or concealed report </w:t>
      </w:r>
      <w:r w:rsidR="00560AE9" w:rsidRPr="00B25E23">
        <w:rPr>
          <w:rFonts w:asciiTheme="minorHAnsi" w:eastAsiaTheme="minorEastAsia" w:hAnsiTheme="minorHAnsi" w:hint="eastAsia"/>
          <w:bCs/>
        </w:rPr>
        <w:t xml:space="preserve">of </w:t>
      </w:r>
      <w:r w:rsidR="00344406" w:rsidRPr="00B25E23">
        <w:rPr>
          <w:rFonts w:asciiTheme="minorHAnsi" w:eastAsiaTheme="minorEastAsia" w:hAnsiTheme="minorHAnsi" w:hint="eastAsia"/>
          <w:bCs/>
        </w:rPr>
        <w:t>the information in order to get certification</w:t>
      </w:r>
      <w:r w:rsidRPr="00B25E23">
        <w:rPr>
          <w:rFonts w:asciiTheme="minorHAnsi" w:eastAsiaTheme="minorEastAsia" w:hAnsiTheme="minorHAnsi" w:hint="eastAsia"/>
        </w:rPr>
        <w:t>；</w:t>
      </w:r>
    </w:p>
    <w:p w14:paraId="3EC89D53" w14:textId="77777777" w:rsidR="00E04EBF" w:rsidRPr="00B25E23" w:rsidRDefault="00E04EBF" w:rsidP="00B25E23">
      <w:pPr>
        <w:numPr>
          <w:ilvl w:val="0"/>
          <w:numId w:val="5"/>
        </w:numPr>
        <w:spacing w:line="360" w:lineRule="exact"/>
        <w:rPr>
          <w:rFonts w:asciiTheme="minorHAnsi" w:eastAsiaTheme="minorEastAsia" w:hAnsiTheme="minorHAnsi"/>
        </w:rPr>
      </w:pPr>
      <w:r w:rsidRPr="00B25E23">
        <w:rPr>
          <w:rFonts w:asciiTheme="minorHAnsi" w:eastAsiaTheme="minorEastAsia" w:hAnsiTheme="minorHAnsi" w:hint="eastAsia"/>
        </w:rPr>
        <w:t>超范围使用认证标志的</w:t>
      </w:r>
      <w:r w:rsidR="00344406" w:rsidRPr="00B25E23">
        <w:rPr>
          <w:rFonts w:asciiTheme="minorHAnsi" w:eastAsiaTheme="minorEastAsia" w:hAnsiTheme="minorHAnsi"/>
          <w:bCs/>
        </w:rPr>
        <w:t>U</w:t>
      </w:r>
      <w:r w:rsidR="00344406" w:rsidRPr="00B25E23">
        <w:rPr>
          <w:rFonts w:asciiTheme="minorHAnsi" w:eastAsiaTheme="minorEastAsia" w:hAnsiTheme="minorHAnsi" w:hint="eastAsia"/>
          <w:bCs/>
        </w:rPr>
        <w:t xml:space="preserve">se certification </w:t>
      </w:r>
      <w:r w:rsidR="00560AE9" w:rsidRPr="00B25E23">
        <w:rPr>
          <w:rFonts w:asciiTheme="minorHAnsi" w:eastAsiaTheme="minorEastAsia" w:hAnsiTheme="minorHAnsi" w:hint="eastAsia"/>
          <w:bCs/>
        </w:rPr>
        <w:t>markbeyond</w:t>
      </w:r>
      <w:r w:rsidR="00344406" w:rsidRPr="00B25E23">
        <w:rPr>
          <w:rFonts w:asciiTheme="minorHAnsi" w:eastAsiaTheme="minorEastAsia" w:hAnsiTheme="minorHAnsi" w:hint="eastAsia"/>
          <w:bCs/>
        </w:rPr>
        <w:t xml:space="preserve"> scope prescribed in the certificate</w:t>
      </w:r>
      <w:r w:rsidRPr="00B25E23">
        <w:rPr>
          <w:rFonts w:asciiTheme="minorHAnsi" w:eastAsiaTheme="minorEastAsia" w:hAnsiTheme="minorHAnsi" w:hint="eastAsia"/>
        </w:rPr>
        <w:t>；</w:t>
      </w:r>
    </w:p>
    <w:p w14:paraId="3148444F" w14:textId="77777777" w:rsidR="00E04EBF" w:rsidRPr="00B25E23" w:rsidRDefault="00E04EBF" w:rsidP="00B25E23">
      <w:pPr>
        <w:numPr>
          <w:ilvl w:val="0"/>
          <w:numId w:val="5"/>
        </w:numPr>
        <w:spacing w:line="360" w:lineRule="exact"/>
        <w:rPr>
          <w:rFonts w:asciiTheme="minorHAnsi" w:eastAsiaTheme="minorEastAsia" w:hAnsiTheme="minorHAnsi"/>
        </w:rPr>
      </w:pPr>
      <w:r w:rsidRPr="00B25E23">
        <w:rPr>
          <w:rFonts w:asciiTheme="minorHAnsi" w:eastAsiaTheme="minorEastAsia" w:hAnsiTheme="minorHAnsi" w:hint="eastAsia"/>
        </w:rPr>
        <w:t>产地（基地）环境质量不符合认证要求的</w:t>
      </w:r>
      <w:r w:rsidR="00344406" w:rsidRPr="00B25E23">
        <w:rPr>
          <w:rFonts w:asciiTheme="minorHAnsi" w:eastAsiaTheme="minorEastAsia" w:hAnsiTheme="minorHAnsi"/>
          <w:bCs/>
        </w:rPr>
        <w:t>T</w:t>
      </w:r>
      <w:r w:rsidR="00344406" w:rsidRPr="00B25E23">
        <w:rPr>
          <w:rFonts w:asciiTheme="minorHAnsi" w:eastAsiaTheme="minorEastAsia" w:hAnsiTheme="minorHAnsi" w:hint="eastAsia"/>
          <w:bCs/>
        </w:rPr>
        <w:t xml:space="preserve">he environmental quality of the production </w:t>
      </w:r>
      <w:r w:rsidR="00560AE9" w:rsidRPr="00B25E23">
        <w:rPr>
          <w:rFonts w:asciiTheme="minorHAnsi" w:eastAsiaTheme="minorEastAsia" w:hAnsiTheme="minorHAnsi" w:hint="eastAsia"/>
          <w:bCs/>
        </w:rPr>
        <w:t>unitis</w:t>
      </w:r>
      <w:r w:rsidR="00344406" w:rsidRPr="00B25E23">
        <w:rPr>
          <w:rFonts w:asciiTheme="minorHAnsi" w:eastAsiaTheme="minorEastAsia" w:hAnsiTheme="minorHAnsi" w:hint="eastAsia"/>
          <w:bCs/>
        </w:rPr>
        <w:t>not in line with requirements of certification</w:t>
      </w:r>
      <w:r w:rsidRPr="00B25E23">
        <w:rPr>
          <w:rFonts w:asciiTheme="minorHAnsi" w:eastAsiaTheme="minorEastAsia" w:hAnsiTheme="minorHAnsi" w:hint="eastAsia"/>
        </w:rPr>
        <w:t>；</w:t>
      </w:r>
    </w:p>
    <w:p w14:paraId="3C71454B" w14:textId="77777777" w:rsidR="00E04EBF" w:rsidRPr="00B25E23" w:rsidRDefault="00E04EBF" w:rsidP="00B25E23">
      <w:pPr>
        <w:numPr>
          <w:ilvl w:val="0"/>
          <w:numId w:val="5"/>
        </w:numPr>
        <w:spacing w:line="360" w:lineRule="exact"/>
        <w:rPr>
          <w:rFonts w:asciiTheme="minorHAnsi" w:eastAsiaTheme="minorEastAsia" w:hAnsiTheme="minorHAnsi"/>
        </w:rPr>
      </w:pPr>
      <w:r w:rsidRPr="00B25E23">
        <w:rPr>
          <w:rFonts w:asciiTheme="minorHAnsi" w:eastAsiaTheme="minorEastAsia" w:hAnsiTheme="minorHAnsi" w:hint="eastAsia"/>
        </w:rPr>
        <w:t>认证证书暂停期间，认证委托人未采取有效纠正或者（和）纠正措施的</w:t>
      </w:r>
      <w:r w:rsidR="00344406" w:rsidRPr="00B25E23">
        <w:rPr>
          <w:rFonts w:asciiTheme="minorHAnsi" w:eastAsiaTheme="minorEastAsia" w:hAnsiTheme="minorHAnsi" w:hint="eastAsia"/>
          <w:bCs/>
        </w:rPr>
        <w:t>The operator failed to conduct correction and</w:t>
      </w:r>
      <w:r w:rsidR="00560AE9" w:rsidRPr="00B25E23">
        <w:rPr>
          <w:rFonts w:asciiTheme="minorHAnsi" w:eastAsiaTheme="minorEastAsia" w:hAnsiTheme="minorHAnsi" w:hint="eastAsia"/>
          <w:bCs/>
        </w:rPr>
        <w:t>/</w:t>
      </w:r>
      <w:r w:rsidR="00344406" w:rsidRPr="00B25E23">
        <w:rPr>
          <w:rFonts w:asciiTheme="minorHAnsi" w:eastAsiaTheme="minorEastAsia" w:hAnsiTheme="minorHAnsi" w:hint="eastAsia"/>
          <w:bCs/>
        </w:rPr>
        <w:t>or corrective measures to non-compliance(s) during period of certificate suspension</w:t>
      </w:r>
      <w:r w:rsidRPr="00B25E23">
        <w:rPr>
          <w:rFonts w:asciiTheme="minorHAnsi" w:eastAsiaTheme="minorEastAsia" w:hAnsiTheme="minorHAnsi" w:hint="eastAsia"/>
        </w:rPr>
        <w:t>；</w:t>
      </w:r>
    </w:p>
    <w:p w14:paraId="607C29BB" w14:textId="77777777" w:rsidR="00E04EBF" w:rsidRDefault="00E04EBF" w:rsidP="00B25E23">
      <w:pPr>
        <w:numPr>
          <w:ilvl w:val="0"/>
          <w:numId w:val="5"/>
        </w:numPr>
        <w:spacing w:line="360" w:lineRule="exact"/>
        <w:rPr>
          <w:rFonts w:asciiTheme="minorHAnsi" w:eastAsiaTheme="minorEastAsia" w:hAnsiTheme="minorHAnsi"/>
        </w:rPr>
      </w:pPr>
      <w:r w:rsidRPr="00B25E23">
        <w:rPr>
          <w:rFonts w:asciiTheme="minorHAnsi" w:eastAsiaTheme="minorEastAsia" w:hAnsiTheme="minorHAnsi" w:hint="eastAsia"/>
        </w:rPr>
        <w:t>获证产品在认证证书标明的生产、加工场所外进行了再次加工、分装、分割的</w:t>
      </w:r>
      <w:r w:rsidR="00560AE9" w:rsidRPr="00B25E23">
        <w:rPr>
          <w:rFonts w:asciiTheme="minorHAnsi" w:eastAsiaTheme="minorEastAsia" w:hAnsiTheme="minorHAnsi" w:hint="eastAsia"/>
          <w:bCs/>
        </w:rPr>
        <w:t>A</w:t>
      </w:r>
      <w:r w:rsidR="00344406" w:rsidRPr="00B25E23">
        <w:rPr>
          <w:rFonts w:asciiTheme="minorHAnsi" w:eastAsiaTheme="minorEastAsia" w:hAnsiTheme="minorHAnsi" w:hint="eastAsia"/>
          <w:bCs/>
        </w:rPr>
        <w:t>ctivities of re-processing, repackaging, or re-cutting to the product was conducted outside of the site prescribed in the certificate</w:t>
      </w:r>
      <w:r w:rsidRPr="00B25E23">
        <w:rPr>
          <w:rFonts w:asciiTheme="minorHAnsi" w:eastAsiaTheme="minorEastAsia" w:hAnsiTheme="minorHAnsi" w:hint="eastAsia"/>
        </w:rPr>
        <w:t>；</w:t>
      </w:r>
    </w:p>
    <w:p w14:paraId="6C964174" w14:textId="2D7FD2DF" w:rsidR="00BF7878" w:rsidRPr="00B25E23" w:rsidRDefault="00BF7878" w:rsidP="00B25E23">
      <w:pPr>
        <w:numPr>
          <w:ilvl w:val="0"/>
          <w:numId w:val="5"/>
        </w:numPr>
        <w:spacing w:line="360" w:lineRule="exact"/>
        <w:rPr>
          <w:rFonts w:asciiTheme="minorHAnsi" w:eastAsiaTheme="minorEastAsia" w:hAnsiTheme="minorHAnsi"/>
        </w:rPr>
      </w:pPr>
      <w:r>
        <w:rPr>
          <w:rFonts w:hint="eastAsia"/>
        </w:rPr>
        <w:t>同</w:t>
      </w:r>
      <w:r w:rsidRPr="00251326">
        <w:rPr>
          <w:rFonts w:hint="eastAsia"/>
        </w:rPr>
        <w:t>一批产品重复认证</w:t>
      </w:r>
      <w:r>
        <w:rPr>
          <w:rFonts w:hint="eastAsia"/>
        </w:rPr>
        <w:t>的；</w:t>
      </w:r>
      <w:r w:rsidRPr="004D1C67">
        <w:rPr>
          <w:rFonts w:asciiTheme="minorHAnsi" w:eastAsiaTheme="minorEastAsia" w:hAnsiTheme="minorHAnsi"/>
          <w:bCs/>
        </w:rPr>
        <w:t>Duplicate certification for the same batch of products;</w:t>
      </w:r>
    </w:p>
    <w:p w14:paraId="1659E2D2" w14:textId="77777777" w:rsidR="00E04EBF" w:rsidRPr="00B25E23" w:rsidRDefault="00E04EBF" w:rsidP="00B25E23">
      <w:pPr>
        <w:numPr>
          <w:ilvl w:val="0"/>
          <w:numId w:val="5"/>
        </w:numPr>
        <w:spacing w:line="360" w:lineRule="exact"/>
        <w:rPr>
          <w:rFonts w:asciiTheme="minorHAnsi" w:eastAsiaTheme="minorEastAsia" w:hAnsiTheme="minorHAnsi"/>
        </w:rPr>
      </w:pPr>
      <w:r w:rsidRPr="00B25E23">
        <w:rPr>
          <w:rFonts w:asciiTheme="minorHAnsi" w:eastAsiaTheme="minorEastAsia" w:hAnsiTheme="minorHAnsi" w:hint="eastAsia"/>
        </w:rPr>
        <w:t>对相关方重大投诉未能采取有效处理措施的</w:t>
      </w:r>
      <w:r w:rsidR="00344406" w:rsidRPr="00B25E23">
        <w:rPr>
          <w:rFonts w:asciiTheme="minorHAnsi" w:eastAsiaTheme="minorEastAsia" w:hAnsiTheme="minorHAnsi" w:hint="eastAsia"/>
          <w:bCs/>
        </w:rPr>
        <w:t xml:space="preserve">Failed to adopt effective handling to matters of outstanding </w:t>
      </w:r>
      <w:r w:rsidR="00344406" w:rsidRPr="00B25E23">
        <w:rPr>
          <w:rFonts w:asciiTheme="minorHAnsi" w:eastAsiaTheme="minorEastAsia" w:hAnsiTheme="minorHAnsi"/>
          <w:bCs/>
        </w:rPr>
        <w:t>compla</w:t>
      </w:r>
      <w:r w:rsidR="00344406" w:rsidRPr="00B25E23">
        <w:rPr>
          <w:rFonts w:asciiTheme="minorHAnsi" w:eastAsiaTheme="minorEastAsia" w:hAnsiTheme="minorHAnsi" w:hint="eastAsia"/>
          <w:bCs/>
        </w:rPr>
        <w:t>i</w:t>
      </w:r>
      <w:r w:rsidR="00344406" w:rsidRPr="00B25E23">
        <w:rPr>
          <w:rFonts w:asciiTheme="minorHAnsi" w:eastAsiaTheme="minorEastAsia" w:hAnsiTheme="minorHAnsi"/>
          <w:bCs/>
        </w:rPr>
        <w:t>n</w:t>
      </w:r>
      <w:r w:rsidR="00344406" w:rsidRPr="00B25E23">
        <w:rPr>
          <w:rFonts w:asciiTheme="minorHAnsi" w:eastAsiaTheme="minorEastAsia" w:hAnsiTheme="minorHAnsi" w:hint="eastAsia"/>
          <w:bCs/>
        </w:rPr>
        <w:t>t</w:t>
      </w:r>
      <w:r w:rsidRPr="00B25E23">
        <w:rPr>
          <w:rFonts w:asciiTheme="minorHAnsi" w:eastAsiaTheme="minorEastAsia" w:hAnsiTheme="minorHAnsi" w:hint="eastAsia"/>
        </w:rPr>
        <w:t>；</w:t>
      </w:r>
    </w:p>
    <w:p w14:paraId="115F5DBF" w14:textId="77777777" w:rsidR="00E04EBF" w:rsidRPr="00B25E23" w:rsidRDefault="00E04EBF" w:rsidP="00B25E23">
      <w:pPr>
        <w:numPr>
          <w:ilvl w:val="0"/>
          <w:numId w:val="5"/>
        </w:numPr>
        <w:spacing w:line="360" w:lineRule="exact"/>
        <w:rPr>
          <w:rFonts w:asciiTheme="minorHAnsi" w:eastAsiaTheme="minorEastAsia" w:hAnsiTheme="minorHAnsi"/>
        </w:rPr>
      </w:pPr>
      <w:r w:rsidRPr="00B25E23">
        <w:rPr>
          <w:rFonts w:asciiTheme="minorHAnsi" w:eastAsiaTheme="minorEastAsia" w:hAnsiTheme="minorHAnsi" w:hint="eastAsia"/>
        </w:rPr>
        <w:t>获证组织因违反国家农产品、食品安全管理相关法律法规，受到相关行政处罚的</w:t>
      </w:r>
      <w:r w:rsidR="00344406" w:rsidRPr="00B25E23">
        <w:rPr>
          <w:rFonts w:asciiTheme="minorHAnsi" w:eastAsiaTheme="minorEastAsia" w:hAnsiTheme="minorHAnsi"/>
          <w:bCs/>
        </w:rPr>
        <w:t>San</w:t>
      </w:r>
      <w:r w:rsidR="00344406" w:rsidRPr="00B25E23">
        <w:rPr>
          <w:rFonts w:asciiTheme="minorHAnsi" w:eastAsiaTheme="minorEastAsia" w:hAnsiTheme="minorHAnsi" w:hint="eastAsia"/>
          <w:bCs/>
        </w:rPr>
        <w:t xml:space="preserve">ctioned by </w:t>
      </w:r>
      <w:r w:rsidR="00344406" w:rsidRPr="00B25E23">
        <w:rPr>
          <w:rFonts w:asciiTheme="minorHAnsi" w:eastAsiaTheme="minorEastAsia" w:hAnsiTheme="minorHAnsi"/>
          <w:bCs/>
        </w:rPr>
        <w:t>national</w:t>
      </w:r>
      <w:r w:rsidR="00344406" w:rsidRPr="00B25E23">
        <w:rPr>
          <w:rFonts w:asciiTheme="minorHAnsi" w:eastAsiaTheme="minorEastAsia" w:hAnsiTheme="minorHAnsi" w:hint="eastAsia"/>
          <w:bCs/>
        </w:rPr>
        <w:t xml:space="preserve"> or local administrative authority because of violating laws/regulations related to agricultural product and food safety</w:t>
      </w:r>
      <w:r w:rsidRPr="00B25E23">
        <w:rPr>
          <w:rFonts w:asciiTheme="minorHAnsi" w:eastAsiaTheme="minorEastAsia" w:hAnsiTheme="minorHAnsi" w:hint="eastAsia"/>
        </w:rPr>
        <w:t>；</w:t>
      </w:r>
    </w:p>
    <w:p w14:paraId="129C187E" w14:textId="77777777" w:rsidR="00E04EBF" w:rsidRPr="00B25E23" w:rsidRDefault="00E04EBF" w:rsidP="00B25E23">
      <w:pPr>
        <w:numPr>
          <w:ilvl w:val="0"/>
          <w:numId w:val="5"/>
        </w:numPr>
        <w:spacing w:line="360" w:lineRule="exact"/>
        <w:rPr>
          <w:rFonts w:asciiTheme="minorHAnsi" w:eastAsiaTheme="minorEastAsia" w:hAnsiTheme="minorHAnsi"/>
        </w:rPr>
      </w:pPr>
      <w:r w:rsidRPr="00B25E23">
        <w:rPr>
          <w:rFonts w:asciiTheme="minorHAnsi" w:eastAsiaTheme="minorEastAsia" w:hAnsiTheme="minorHAnsi" w:hint="eastAsia"/>
        </w:rPr>
        <w:t>获证组织不接受认证监管部门、认证机构对其实施监督的</w:t>
      </w:r>
      <w:r w:rsidR="00344406" w:rsidRPr="00B25E23">
        <w:rPr>
          <w:rFonts w:asciiTheme="minorHAnsi" w:eastAsiaTheme="minorEastAsia" w:hAnsiTheme="minorHAnsi"/>
          <w:bCs/>
        </w:rPr>
        <w:t>The</w:t>
      </w:r>
      <w:r w:rsidR="00344406" w:rsidRPr="00B25E23">
        <w:rPr>
          <w:rFonts w:asciiTheme="minorHAnsi" w:eastAsiaTheme="minorEastAsia" w:hAnsiTheme="minorHAnsi" w:hint="eastAsia"/>
          <w:bCs/>
        </w:rPr>
        <w:t xml:space="preserve"> operator refuse to </w:t>
      </w:r>
      <w:r w:rsidR="00344406" w:rsidRPr="00B25E23">
        <w:rPr>
          <w:rFonts w:asciiTheme="minorHAnsi" w:eastAsiaTheme="minorEastAsia" w:hAnsiTheme="minorHAnsi"/>
          <w:bCs/>
        </w:rPr>
        <w:t>accept</w:t>
      </w:r>
      <w:r w:rsidR="00344406" w:rsidRPr="00B25E23">
        <w:rPr>
          <w:rFonts w:asciiTheme="minorHAnsi" w:eastAsiaTheme="minorEastAsia" w:hAnsiTheme="minorHAnsi" w:hint="eastAsia"/>
          <w:bCs/>
        </w:rPr>
        <w:t xml:space="preserve"> supervision from administrative or certifying agency</w:t>
      </w:r>
      <w:r w:rsidRPr="00B25E23">
        <w:rPr>
          <w:rFonts w:asciiTheme="minorHAnsi" w:eastAsiaTheme="minorEastAsia" w:hAnsiTheme="minorHAnsi" w:hint="eastAsia"/>
        </w:rPr>
        <w:t>；</w:t>
      </w:r>
    </w:p>
    <w:p w14:paraId="096464C8" w14:textId="77777777" w:rsidR="00E04EBF" w:rsidRPr="00B25E23" w:rsidRDefault="00E04EBF" w:rsidP="00B25E23">
      <w:pPr>
        <w:numPr>
          <w:ilvl w:val="0"/>
          <w:numId w:val="5"/>
        </w:numPr>
        <w:spacing w:line="360" w:lineRule="exact"/>
        <w:rPr>
          <w:rFonts w:asciiTheme="minorHAnsi" w:eastAsiaTheme="minorEastAsia" w:hAnsiTheme="minorHAnsi"/>
        </w:rPr>
      </w:pPr>
      <w:r w:rsidRPr="00B25E23">
        <w:rPr>
          <w:rFonts w:asciiTheme="minorHAnsi" w:eastAsiaTheme="minorEastAsia" w:hAnsiTheme="minorHAnsi" w:hint="eastAsia"/>
        </w:rPr>
        <w:t>监管部门责令撤销认证证书的</w:t>
      </w:r>
      <w:r w:rsidR="00344406" w:rsidRPr="00B25E23">
        <w:rPr>
          <w:rFonts w:asciiTheme="minorHAnsi" w:eastAsiaTheme="minorEastAsia" w:hAnsiTheme="minorHAnsi" w:hint="eastAsia"/>
          <w:bCs/>
        </w:rPr>
        <w:t xml:space="preserve">The certificate was </w:t>
      </w:r>
      <w:r w:rsidR="00553098" w:rsidRPr="00B25E23">
        <w:rPr>
          <w:rFonts w:asciiTheme="minorHAnsi" w:eastAsiaTheme="minorEastAsia" w:hAnsiTheme="minorHAnsi" w:hint="eastAsia"/>
          <w:bCs/>
        </w:rPr>
        <w:t>revoked</w:t>
      </w:r>
      <w:r w:rsidR="00344406" w:rsidRPr="00B25E23">
        <w:rPr>
          <w:rFonts w:asciiTheme="minorHAnsi" w:eastAsiaTheme="minorEastAsia" w:hAnsiTheme="minorHAnsi" w:hint="eastAsia"/>
          <w:bCs/>
        </w:rPr>
        <w:t xml:space="preserve"> under the order of </w:t>
      </w:r>
      <w:r w:rsidR="00344406" w:rsidRPr="00B25E23">
        <w:rPr>
          <w:rFonts w:asciiTheme="minorHAnsi" w:eastAsiaTheme="minorEastAsia" w:hAnsiTheme="minorHAnsi"/>
          <w:bCs/>
        </w:rPr>
        <w:t>supervision</w:t>
      </w:r>
      <w:r w:rsidR="00344406" w:rsidRPr="00B25E23">
        <w:rPr>
          <w:rFonts w:asciiTheme="minorHAnsi" w:eastAsiaTheme="minorEastAsia" w:hAnsiTheme="minorHAnsi" w:hint="eastAsia"/>
          <w:bCs/>
        </w:rPr>
        <w:t xml:space="preserve"> authority</w:t>
      </w:r>
      <w:r w:rsidRPr="00B25E23">
        <w:rPr>
          <w:rFonts w:asciiTheme="minorHAnsi" w:eastAsiaTheme="minorEastAsia" w:hAnsiTheme="minorHAnsi" w:hint="eastAsia"/>
        </w:rPr>
        <w:t>；</w:t>
      </w:r>
    </w:p>
    <w:p w14:paraId="6B7AF950" w14:textId="77777777" w:rsidR="00E04EBF" w:rsidRPr="00B25E23" w:rsidRDefault="00E04EBF" w:rsidP="00B25E23">
      <w:pPr>
        <w:numPr>
          <w:ilvl w:val="0"/>
          <w:numId w:val="5"/>
        </w:numPr>
        <w:spacing w:line="360" w:lineRule="exact"/>
        <w:rPr>
          <w:rFonts w:asciiTheme="minorHAnsi" w:eastAsiaTheme="minorEastAsia" w:hAnsiTheme="minorHAnsi"/>
        </w:rPr>
      </w:pPr>
      <w:r w:rsidRPr="00B25E23">
        <w:rPr>
          <w:rFonts w:asciiTheme="minorHAnsi" w:eastAsiaTheme="minorEastAsia" w:hAnsiTheme="minorHAnsi" w:hint="eastAsia"/>
        </w:rPr>
        <w:t>其他需要暂停或撤销认证证书的</w:t>
      </w:r>
      <w:r w:rsidR="00344406" w:rsidRPr="00B25E23">
        <w:rPr>
          <w:rFonts w:asciiTheme="minorHAnsi" w:eastAsiaTheme="minorEastAsia" w:hAnsiTheme="minorHAnsi" w:hint="eastAsia"/>
          <w:bCs/>
        </w:rPr>
        <w:t xml:space="preserve">Other situation that </w:t>
      </w:r>
      <w:r w:rsidR="00553098" w:rsidRPr="00B25E23">
        <w:rPr>
          <w:rFonts w:asciiTheme="minorHAnsi" w:eastAsiaTheme="minorEastAsia" w:hAnsiTheme="minorHAnsi" w:hint="eastAsia"/>
          <w:bCs/>
        </w:rPr>
        <w:t>has</w:t>
      </w:r>
      <w:r w:rsidR="00344406" w:rsidRPr="00B25E23">
        <w:rPr>
          <w:rFonts w:asciiTheme="minorHAnsi" w:eastAsiaTheme="minorEastAsia" w:hAnsiTheme="minorHAnsi" w:hint="eastAsia"/>
          <w:bCs/>
        </w:rPr>
        <w:t xml:space="preserve"> to suspend or </w:t>
      </w:r>
      <w:r w:rsidR="00553098" w:rsidRPr="00B25E23">
        <w:rPr>
          <w:rFonts w:asciiTheme="minorHAnsi" w:eastAsiaTheme="minorEastAsia" w:hAnsiTheme="minorHAnsi" w:hint="eastAsia"/>
          <w:bCs/>
        </w:rPr>
        <w:t>revoke</w:t>
      </w:r>
      <w:r w:rsidR="00344406" w:rsidRPr="00B25E23">
        <w:rPr>
          <w:rFonts w:asciiTheme="minorHAnsi" w:eastAsiaTheme="minorEastAsia" w:hAnsiTheme="minorHAnsi" w:hint="eastAsia"/>
          <w:bCs/>
        </w:rPr>
        <w:t xml:space="preserve"> the certificate</w:t>
      </w:r>
      <w:r w:rsidRPr="00B25E23">
        <w:rPr>
          <w:rFonts w:asciiTheme="minorHAnsi" w:eastAsiaTheme="minorEastAsia" w:hAnsiTheme="minorHAnsi" w:hint="eastAsia"/>
        </w:rPr>
        <w:t>。</w:t>
      </w:r>
    </w:p>
    <w:p w14:paraId="67BB55CA" w14:textId="77777777" w:rsidR="00E04EBF" w:rsidRPr="00B25E23" w:rsidRDefault="00E04EBF" w:rsidP="00B25E23">
      <w:pPr>
        <w:widowControl/>
        <w:autoSpaceDE w:val="0"/>
        <w:autoSpaceDN w:val="0"/>
        <w:spacing w:line="360" w:lineRule="exact"/>
        <w:ind w:left="420"/>
        <w:textAlignment w:val="bottom"/>
        <w:rPr>
          <w:rFonts w:asciiTheme="minorHAnsi" w:eastAsiaTheme="minorEastAsia" w:hAnsiTheme="minorHAnsi"/>
          <w:bCs/>
        </w:rPr>
      </w:pPr>
      <w:r w:rsidRPr="00B25E23">
        <w:rPr>
          <w:rFonts w:asciiTheme="minorHAnsi" w:eastAsiaTheme="minorEastAsia" w:hAnsiTheme="minorHAnsi" w:hint="eastAsia"/>
        </w:rPr>
        <w:lastRenderedPageBreak/>
        <w:t>视同甲方严重违约，乙方有权终止本合同，并视甲方违约的严重程度决定是否暂停、撤销认证证书。</w:t>
      </w:r>
      <w:r w:rsidR="00344406" w:rsidRPr="00B25E23">
        <w:rPr>
          <w:rFonts w:asciiTheme="minorHAnsi" w:eastAsiaTheme="minorEastAsia" w:hAnsiTheme="minorHAnsi" w:hint="eastAsia"/>
          <w:bCs/>
        </w:rPr>
        <w:t xml:space="preserve">Party A is seemed as seriously default to the contract. Party B has the right to </w:t>
      </w:r>
      <w:r w:rsidR="00553098" w:rsidRPr="00B25E23">
        <w:rPr>
          <w:rFonts w:asciiTheme="minorHAnsi" w:eastAsiaTheme="minorEastAsia" w:hAnsiTheme="minorHAnsi" w:hint="eastAsia"/>
          <w:bCs/>
        </w:rPr>
        <w:t>terminate</w:t>
      </w:r>
      <w:r w:rsidR="00344406" w:rsidRPr="00B25E23">
        <w:rPr>
          <w:rFonts w:asciiTheme="minorHAnsi" w:eastAsiaTheme="minorEastAsia" w:hAnsiTheme="minorHAnsi" w:hint="eastAsia"/>
          <w:bCs/>
        </w:rPr>
        <w:t xml:space="preserve"> the contract and suspend or </w:t>
      </w:r>
      <w:r w:rsidR="00553098" w:rsidRPr="00B25E23">
        <w:rPr>
          <w:rFonts w:asciiTheme="minorHAnsi" w:eastAsiaTheme="minorEastAsia" w:hAnsiTheme="minorHAnsi" w:hint="eastAsia"/>
          <w:bCs/>
        </w:rPr>
        <w:t>revoke</w:t>
      </w:r>
      <w:r w:rsidR="00344406" w:rsidRPr="00B25E23">
        <w:rPr>
          <w:rFonts w:asciiTheme="minorHAnsi" w:eastAsiaTheme="minorEastAsia" w:hAnsiTheme="minorHAnsi" w:hint="eastAsia"/>
          <w:bCs/>
        </w:rPr>
        <w:t xml:space="preserve"> certificate of Party B.</w:t>
      </w:r>
    </w:p>
    <w:p w14:paraId="18D71D99" w14:textId="77777777" w:rsidR="00E04EBF" w:rsidRPr="00B25E23" w:rsidRDefault="00E04EBF" w:rsidP="00B25E23">
      <w:pPr>
        <w:widowControl/>
        <w:numPr>
          <w:ilvl w:val="0"/>
          <w:numId w:val="4"/>
        </w:numPr>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hint="eastAsia"/>
        </w:rPr>
        <w:t>在本合同执行期间，双方所有正式信息均应用书面形式（包括传真件）表达</w:t>
      </w:r>
      <w:r w:rsidR="00344406" w:rsidRPr="00B25E23">
        <w:rPr>
          <w:rFonts w:asciiTheme="minorHAnsi" w:eastAsiaTheme="minorEastAsia" w:hAnsiTheme="minorHAnsi" w:hint="eastAsia"/>
          <w:bCs/>
        </w:rPr>
        <w:t>Any of the formal information (including fax) sh</w:t>
      </w:r>
      <w:r w:rsidR="00553098" w:rsidRPr="00B25E23">
        <w:rPr>
          <w:rFonts w:asciiTheme="minorHAnsi" w:eastAsiaTheme="minorEastAsia" w:hAnsiTheme="minorHAnsi" w:hint="eastAsia"/>
          <w:bCs/>
        </w:rPr>
        <w:t>all</w:t>
      </w:r>
      <w:r w:rsidR="00344406" w:rsidRPr="00B25E23">
        <w:rPr>
          <w:rFonts w:asciiTheme="minorHAnsi" w:eastAsiaTheme="minorEastAsia" w:hAnsiTheme="minorHAnsi" w:hint="eastAsia"/>
          <w:bCs/>
        </w:rPr>
        <w:t xml:space="preserve"> be done in written form during valid period of the contract</w:t>
      </w:r>
      <w:r w:rsidRPr="00B25E23">
        <w:rPr>
          <w:rFonts w:asciiTheme="minorHAnsi" w:eastAsiaTheme="minorEastAsia" w:hAnsiTheme="minorHAnsi" w:hint="eastAsia"/>
        </w:rPr>
        <w:t>。</w:t>
      </w:r>
    </w:p>
    <w:p w14:paraId="0F9729B0" w14:textId="77777777" w:rsidR="00E04EBF" w:rsidRPr="00B25E23" w:rsidRDefault="00E04EBF" w:rsidP="00B25E23">
      <w:pPr>
        <w:widowControl/>
        <w:autoSpaceDE w:val="0"/>
        <w:autoSpaceDN w:val="0"/>
        <w:spacing w:line="360" w:lineRule="exact"/>
        <w:textAlignment w:val="bottom"/>
        <w:rPr>
          <w:rFonts w:asciiTheme="minorHAnsi" w:eastAsiaTheme="minorEastAsia" w:hAnsiTheme="minorHAnsi"/>
        </w:rPr>
      </w:pPr>
    </w:p>
    <w:p w14:paraId="3526F3C5" w14:textId="77777777" w:rsidR="00E04EBF" w:rsidRPr="00B25E23" w:rsidRDefault="00E04EBF" w:rsidP="00B25E23">
      <w:pPr>
        <w:widowControl/>
        <w:autoSpaceDE w:val="0"/>
        <w:autoSpaceDN w:val="0"/>
        <w:spacing w:line="360" w:lineRule="exact"/>
        <w:textAlignment w:val="bottom"/>
        <w:rPr>
          <w:rFonts w:asciiTheme="minorHAnsi" w:eastAsiaTheme="minorEastAsia" w:hAnsiTheme="minorHAnsi"/>
          <w:b/>
        </w:rPr>
      </w:pPr>
      <w:r w:rsidRPr="00B25E23">
        <w:rPr>
          <w:rFonts w:asciiTheme="minorHAnsi" w:eastAsiaTheme="minorEastAsia" w:hAnsiTheme="minorHAnsi"/>
          <w:b/>
        </w:rPr>
        <w:t>争议处理</w:t>
      </w:r>
      <w:r w:rsidR="000D3F47" w:rsidRPr="00B25E23">
        <w:rPr>
          <w:rFonts w:asciiTheme="minorHAnsi" w:eastAsiaTheme="minorEastAsia" w:hAnsiTheme="minorHAnsi" w:hint="eastAsia"/>
          <w:b/>
          <w:bCs/>
        </w:rPr>
        <w:t>Handling of dispute</w:t>
      </w:r>
    </w:p>
    <w:p w14:paraId="32629433" w14:textId="77777777" w:rsidR="00E04EBF" w:rsidRPr="00B25E23" w:rsidRDefault="00E04EBF" w:rsidP="00B25E23">
      <w:pPr>
        <w:widowControl/>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hint="eastAsia"/>
        </w:rPr>
        <w:t>合同履行过程中发生争议，双方应首先协商解决。如达不成协议，可以按司法程序解决。本合同执行地和诉讼地为江苏省南京市。</w:t>
      </w:r>
    </w:p>
    <w:p w14:paraId="0ADC34E2" w14:textId="77777777" w:rsidR="000D3F47" w:rsidRPr="00B25E23" w:rsidRDefault="000D3F47" w:rsidP="00B25E23">
      <w:pPr>
        <w:widowControl/>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hint="eastAsia"/>
        </w:rPr>
        <w:t xml:space="preserve">Any </w:t>
      </w:r>
      <w:r w:rsidRPr="00B25E23">
        <w:rPr>
          <w:rFonts w:asciiTheme="minorHAnsi" w:eastAsiaTheme="minorEastAsia" w:hAnsiTheme="minorHAnsi" w:hint="eastAsia"/>
          <w:bCs/>
        </w:rPr>
        <w:t>dispute to the contract sh</w:t>
      </w:r>
      <w:r w:rsidR="00553098" w:rsidRPr="00B25E23">
        <w:rPr>
          <w:rFonts w:asciiTheme="minorHAnsi" w:eastAsiaTheme="minorEastAsia" w:hAnsiTheme="minorHAnsi" w:hint="eastAsia"/>
          <w:bCs/>
        </w:rPr>
        <w:t>all</w:t>
      </w:r>
      <w:r w:rsidRPr="00B25E23">
        <w:rPr>
          <w:rFonts w:asciiTheme="minorHAnsi" w:eastAsiaTheme="minorEastAsia" w:hAnsiTheme="minorHAnsi" w:hint="eastAsia"/>
          <w:bCs/>
        </w:rPr>
        <w:t xml:space="preserve"> be settled through negotiation</w:t>
      </w:r>
      <w:r w:rsidRPr="00B25E23">
        <w:rPr>
          <w:rFonts w:asciiTheme="minorHAnsi" w:eastAsiaTheme="minorEastAsia" w:hAnsiTheme="minorHAnsi"/>
          <w:bCs/>
        </w:rPr>
        <w:t>preferential</w:t>
      </w:r>
      <w:r w:rsidRPr="00B25E23">
        <w:rPr>
          <w:rFonts w:asciiTheme="minorHAnsi" w:eastAsiaTheme="minorEastAsia" w:hAnsiTheme="minorHAnsi" w:hint="eastAsia"/>
          <w:bCs/>
        </w:rPr>
        <w:t xml:space="preserve">ly. If no agreement can be achieved by negotiation, lawsuit proceedings can be taken for settlement of the dispute. The site for execution of the contract or any possible contract-related lawsuit is </w:t>
      </w:r>
      <w:r w:rsidRPr="00B25E23">
        <w:rPr>
          <w:rFonts w:asciiTheme="minorHAnsi" w:eastAsiaTheme="minorEastAsia" w:hAnsiTheme="minorHAnsi"/>
          <w:bCs/>
        </w:rPr>
        <w:t>Nanjing</w:t>
      </w:r>
      <w:r w:rsidRPr="00B25E23">
        <w:rPr>
          <w:rFonts w:asciiTheme="minorHAnsi" w:eastAsiaTheme="minorEastAsia" w:hAnsiTheme="minorHAnsi" w:hint="eastAsia"/>
          <w:bCs/>
        </w:rPr>
        <w:t xml:space="preserve"> of </w:t>
      </w:r>
      <w:r w:rsidRPr="00B25E23">
        <w:rPr>
          <w:rFonts w:asciiTheme="minorHAnsi" w:eastAsiaTheme="minorEastAsia" w:hAnsiTheme="minorHAnsi"/>
          <w:bCs/>
        </w:rPr>
        <w:t>Jiangsu</w:t>
      </w:r>
      <w:r w:rsidRPr="00B25E23">
        <w:rPr>
          <w:rFonts w:asciiTheme="minorHAnsi" w:eastAsiaTheme="minorEastAsia" w:hAnsiTheme="minorHAnsi" w:hint="eastAsia"/>
          <w:bCs/>
        </w:rPr>
        <w:t xml:space="preserve"> P</w:t>
      </w:r>
      <w:r w:rsidRPr="00B25E23">
        <w:rPr>
          <w:rFonts w:asciiTheme="minorHAnsi" w:eastAsiaTheme="minorEastAsia" w:hAnsiTheme="minorHAnsi"/>
          <w:bCs/>
        </w:rPr>
        <w:t>rovince</w:t>
      </w:r>
      <w:r w:rsidRPr="00B25E23">
        <w:rPr>
          <w:rFonts w:asciiTheme="minorHAnsi" w:eastAsiaTheme="minorEastAsia" w:hAnsiTheme="minorHAnsi" w:hint="eastAsia"/>
          <w:bCs/>
        </w:rPr>
        <w:t>.</w:t>
      </w:r>
    </w:p>
    <w:p w14:paraId="3CE57919" w14:textId="77777777" w:rsidR="00E04EBF" w:rsidRPr="00B25E23" w:rsidRDefault="00E04EBF" w:rsidP="00B25E23">
      <w:pPr>
        <w:widowControl/>
        <w:autoSpaceDE w:val="0"/>
        <w:autoSpaceDN w:val="0"/>
        <w:spacing w:line="360" w:lineRule="exact"/>
        <w:textAlignment w:val="bottom"/>
        <w:rPr>
          <w:rFonts w:asciiTheme="minorHAnsi" w:eastAsiaTheme="minorEastAsia" w:hAnsiTheme="minorHAnsi"/>
          <w:b/>
          <w:spacing w:val="16"/>
        </w:rPr>
      </w:pPr>
    </w:p>
    <w:p w14:paraId="4A639A5C" w14:textId="77777777" w:rsidR="00E04EBF" w:rsidRPr="00B25E23" w:rsidRDefault="00E04EBF" w:rsidP="00B25E23">
      <w:pPr>
        <w:widowControl/>
        <w:autoSpaceDE w:val="0"/>
        <w:autoSpaceDN w:val="0"/>
        <w:spacing w:line="360" w:lineRule="exact"/>
        <w:textAlignment w:val="bottom"/>
        <w:rPr>
          <w:rFonts w:asciiTheme="minorHAnsi" w:eastAsiaTheme="minorEastAsia" w:hAnsiTheme="minorHAnsi"/>
          <w:b/>
          <w:spacing w:val="16"/>
        </w:rPr>
      </w:pPr>
    </w:p>
    <w:p w14:paraId="6A2592F0" w14:textId="77777777" w:rsidR="000E7248" w:rsidRDefault="00E04EBF" w:rsidP="00B25E23">
      <w:pPr>
        <w:widowControl/>
        <w:autoSpaceDE w:val="0"/>
        <w:autoSpaceDN w:val="0"/>
        <w:spacing w:line="360" w:lineRule="exact"/>
        <w:textAlignment w:val="bottom"/>
        <w:rPr>
          <w:rFonts w:asciiTheme="minorHAnsi" w:eastAsiaTheme="minorEastAsia" w:hAnsiTheme="minorHAnsi"/>
          <w:b/>
          <w:spacing w:val="16"/>
        </w:rPr>
      </w:pPr>
      <w:r w:rsidRPr="00B25E23">
        <w:rPr>
          <w:rFonts w:asciiTheme="minorHAnsi" w:eastAsiaTheme="minorEastAsia" w:hAnsiTheme="minorHAnsi" w:hint="eastAsia"/>
          <w:b/>
          <w:spacing w:val="16"/>
        </w:rPr>
        <w:t>甲方</w:t>
      </w:r>
      <w:r w:rsidR="000E7248">
        <w:rPr>
          <w:rFonts w:asciiTheme="minorHAnsi" w:eastAsiaTheme="minorEastAsia" w:hAnsiTheme="minorHAnsi" w:hint="eastAsia"/>
          <w:b/>
          <w:spacing w:val="16"/>
        </w:rPr>
        <w:t>：</w:t>
      </w:r>
    </w:p>
    <w:p w14:paraId="3E82E105" w14:textId="77777777" w:rsidR="00E04EBF" w:rsidRPr="000E7248" w:rsidRDefault="000E7248" w:rsidP="00B25E23">
      <w:pPr>
        <w:widowControl/>
        <w:autoSpaceDE w:val="0"/>
        <w:autoSpaceDN w:val="0"/>
        <w:spacing w:line="360" w:lineRule="exact"/>
        <w:textAlignment w:val="bottom"/>
        <w:rPr>
          <w:rFonts w:asciiTheme="minorHAnsi" w:eastAsiaTheme="minorEastAsia" w:hAnsiTheme="minorHAnsi" w:cs="宋体"/>
          <w:b/>
          <w:kern w:val="0"/>
          <w:szCs w:val="21"/>
        </w:rPr>
      </w:pPr>
      <w:r w:rsidRPr="00B25E23">
        <w:rPr>
          <w:rFonts w:asciiTheme="minorHAnsi" w:eastAsiaTheme="minorEastAsia" w:hAnsiTheme="minorHAnsi" w:hint="eastAsia"/>
          <w:bCs/>
        </w:rPr>
        <w:t xml:space="preserve">Party A: </w:t>
      </w:r>
      <w:r w:rsidRPr="00B25E23">
        <w:rPr>
          <w:rFonts w:asciiTheme="minorHAnsi" w:eastAsiaTheme="minorEastAsia" w:hAnsiTheme="minorHAnsi" w:hint="eastAsia"/>
          <w:bCs/>
          <w:i/>
          <w:iCs/>
          <w:u w:val="single"/>
        </w:rPr>
        <w:t>(</w:t>
      </w:r>
      <w:r w:rsidRPr="00B25E23">
        <w:rPr>
          <w:rFonts w:asciiTheme="minorHAnsi" w:eastAsiaTheme="minorEastAsia" w:hAnsiTheme="minorHAnsi"/>
          <w:bCs/>
          <w:i/>
          <w:iCs/>
          <w:u w:val="single"/>
        </w:rPr>
        <w:t>applicant</w:t>
      </w:r>
      <w:r w:rsidRPr="00B25E23">
        <w:rPr>
          <w:rFonts w:asciiTheme="minorHAnsi" w:eastAsiaTheme="minorEastAsia" w:hAnsiTheme="minorHAnsi" w:hint="eastAsia"/>
          <w:bCs/>
          <w:i/>
          <w:iCs/>
          <w:u w:val="single"/>
        </w:rPr>
        <w:t>)</w:t>
      </w:r>
      <w:r w:rsidR="00E04EBF" w:rsidRPr="00B25E23">
        <w:rPr>
          <w:rFonts w:asciiTheme="minorHAnsi" w:eastAsiaTheme="minorEastAsia" w:hAnsiTheme="minorHAnsi" w:hint="eastAsia"/>
          <w:b/>
          <w:spacing w:val="16"/>
        </w:rPr>
        <w:t>：</w:t>
      </w:r>
    </w:p>
    <w:p w14:paraId="3DFF62DF" w14:textId="77777777" w:rsidR="000E7248" w:rsidRPr="000E7248" w:rsidRDefault="00E04EBF" w:rsidP="00B25E23">
      <w:pPr>
        <w:widowControl/>
        <w:autoSpaceDE w:val="0"/>
        <w:autoSpaceDN w:val="0"/>
        <w:spacing w:line="360" w:lineRule="exact"/>
        <w:textAlignment w:val="bottom"/>
        <w:rPr>
          <w:rFonts w:asciiTheme="minorHAnsi" w:eastAsiaTheme="minorEastAsia" w:hAnsiTheme="minorHAnsi" w:cs="宋体"/>
          <w:b/>
          <w:kern w:val="0"/>
          <w:szCs w:val="21"/>
        </w:rPr>
      </w:pPr>
      <w:r w:rsidRPr="00B25E23">
        <w:rPr>
          <w:rFonts w:asciiTheme="minorHAnsi" w:eastAsiaTheme="minorEastAsia" w:hAnsiTheme="minorHAnsi" w:cs="宋体" w:hint="eastAsia"/>
          <w:b/>
          <w:kern w:val="0"/>
          <w:szCs w:val="21"/>
          <w:lang w:val="zh-CN"/>
        </w:rPr>
        <w:t>住所</w:t>
      </w:r>
      <w:r w:rsidR="00A840B8" w:rsidRPr="00A840B8">
        <w:rPr>
          <w:rFonts w:asciiTheme="minorHAnsi" w:eastAsiaTheme="minorEastAsia" w:hAnsiTheme="minorHAnsi" w:cs="宋体" w:hint="eastAsia"/>
          <w:b/>
          <w:kern w:val="0"/>
          <w:szCs w:val="21"/>
        </w:rPr>
        <w:t>：</w:t>
      </w:r>
    </w:p>
    <w:p w14:paraId="0980C7A0" w14:textId="77777777" w:rsidR="00E04EBF" w:rsidRPr="00B25E23" w:rsidRDefault="00344FD7" w:rsidP="00B25E23">
      <w:pPr>
        <w:widowControl/>
        <w:autoSpaceDE w:val="0"/>
        <w:autoSpaceDN w:val="0"/>
        <w:spacing w:line="360" w:lineRule="exact"/>
        <w:textAlignment w:val="bottom"/>
        <w:rPr>
          <w:rFonts w:asciiTheme="minorHAnsi" w:eastAsiaTheme="minorEastAsia" w:hAnsiTheme="minorHAnsi" w:cs="宋体"/>
          <w:b/>
          <w:kern w:val="0"/>
          <w:szCs w:val="21"/>
        </w:rPr>
      </w:pPr>
      <w:r w:rsidRPr="00B25E23">
        <w:rPr>
          <w:rFonts w:asciiTheme="minorHAnsi" w:eastAsiaTheme="minorEastAsia" w:hAnsiTheme="minorHAnsi" w:cs="宋体"/>
          <w:b/>
          <w:kern w:val="0"/>
          <w:szCs w:val="21"/>
        </w:rPr>
        <w:t xml:space="preserve"> Residence</w:t>
      </w:r>
      <w:r w:rsidR="00E04EBF" w:rsidRPr="00B25E23">
        <w:rPr>
          <w:rFonts w:asciiTheme="minorHAnsi" w:eastAsiaTheme="minorEastAsia" w:hAnsiTheme="minorHAnsi" w:cs="宋体" w:hint="eastAsia"/>
          <w:b/>
          <w:kern w:val="0"/>
          <w:szCs w:val="21"/>
        </w:rPr>
        <w:t>：</w:t>
      </w:r>
    </w:p>
    <w:p w14:paraId="2C770AF6" w14:textId="77777777" w:rsidR="00E04EBF" w:rsidRPr="00B25E23" w:rsidRDefault="00E04EBF" w:rsidP="00B25E23">
      <w:pPr>
        <w:widowControl/>
        <w:autoSpaceDE w:val="0"/>
        <w:autoSpaceDN w:val="0"/>
        <w:spacing w:line="360" w:lineRule="exact"/>
        <w:textAlignment w:val="bottom"/>
        <w:rPr>
          <w:rFonts w:asciiTheme="minorHAnsi" w:eastAsiaTheme="minorEastAsia" w:hAnsiTheme="minorHAnsi" w:cs="宋体"/>
          <w:b/>
          <w:kern w:val="0"/>
          <w:szCs w:val="21"/>
        </w:rPr>
      </w:pPr>
    </w:p>
    <w:p w14:paraId="6DEC3DEE" w14:textId="77777777" w:rsidR="000E7248" w:rsidRDefault="00E04EBF" w:rsidP="00B25E23">
      <w:pPr>
        <w:widowControl/>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hint="eastAsia"/>
        </w:rPr>
        <w:t>甲方代表</w:t>
      </w:r>
      <w:r w:rsidR="000E7248">
        <w:rPr>
          <w:rFonts w:asciiTheme="minorHAnsi" w:eastAsiaTheme="minorEastAsia" w:hAnsiTheme="minorHAnsi" w:hint="eastAsia"/>
        </w:rPr>
        <w:t>：</w:t>
      </w:r>
    </w:p>
    <w:p w14:paraId="1B10C701" w14:textId="77777777" w:rsidR="00E04EBF" w:rsidRPr="00B25E23" w:rsidRDefault="000E7248" w:rsidP="00B25E23">
      <w:pPr>
        <w:widowControl/>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rPr>
        <w:t>Representative</w:t>
      </w:r>
      <w:r w:rsidRPr="00B25E23">
        <w:rPr>
          <w:rFonts w:asciiTheme="minorHAnsi" w:eastAsiaTheme="minorEastAsia" w:hAnsiTheme="minorHAnsi" w:hint="eastAsia"/>
        </w:rPr>
        <w:t>:</w:t>
      </w:r>
      <w:r w:rsidR="00E04EBF" w:rsidRPr="00B25E23">
        <w:rPr>
          <w:rFonts w:asciiTheme="minorHAnsi" w:eastAsiaTheme="minorEastAsia" w:hAnsiTheme="minorHAnsi" w:hint="eastAsia"/>
        </w:rPr>
        <w:t>：</w:t>
      </w:r>
    </w:p>
    <w:p w14:paraId="6DAF286F" w14:textId="77777777" w:rsidR="000E7248" w:rsidRDefault="00E04EBF" w:rsidP="00B25E23">
      <w:pPr>
        <w:widowControl/>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hint="eastAsia"/>
        </w:rPr>
        <w:t>（签字</w:t>
      </w:r>
      <w:r w:rsidRPr="00B25E23">
        <w:rPr>
          <w:rFonts w:asciiTheme="minorHAnsi" w:eastAsiaTheme="minorEastAsia" w:hAnsiTheme="minorHAnsi" w:hint="eastAsia"/>
        </w:rPr>
        <w:t>/</w:t>
      </w:r>
      <w:r w:rsidRPr="00B25E23">
        <w:rPr>
          <w:rFonts w:asciiTheme="minorHAnsi" w:eastAsiaTheme="minorEastAsia" w:hAnsiTheme="minorHAnsi" w:hint="eastAsia"/>
        </w:rPr>
        <w:t>加盖单位公章）</w:t>
      </w:r>
    </w:p>
    <w:p w14:paraId="73AF1791" w14:textId="77777777" w:rsidR="00E04EBF" w:rsidRPr="00B25E23" w:rsidRDefault="000E7248" w:rsidP="00B25E23">
      <w:pPr>
        <w:widowControl/>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hint="eastAsia"/>
        </w:rPr>
        <w:t>(Signature &amp; seal)</w:t>
      </w:r>
      <w:r w:rsidRPr="00B25E23">
        <w:rPr>
          <w:rFonts w:asciiTheme="minorHAnsi" w:eastAsiaTheme="minorEastAsia" w:hAnsiTheme="minorHAnsi" w:hint="eastAsia"/>
        </w:rPr>
        <w:tab/>
      </w:r>
    </w:p>
    <w:p w14:paraId="1F280F96" w14:textId="77777777" w:rsidR="00E04EBF" w:rsidRPr="00B25E23" w:rsidRDefault="00E04EBF" w:rsidP="00B25E23">
      <w:pPr>
        <w:widowControl/>
        <w:autoSpaceDE w:val="0"/>
        <w:autoSpaceDN w:val="0"/>
        <w:spacing w:line="360" w:lineRule="exact"/>
        <w:textAlignment w:val="bottom"/>
        <w:rPr>
          <w:rFonts w:asciiTheme="minorHAnsi" w:eastAsiaTheme="minorEastAsia" w:hAnsiTheme="minorHAnsi"/>
        </w:rPr>
      </w:pPr>
    </w:p>
    <w:p w14:paraId="5EEAB559" w14:textId="77777777" w:rsidR="000E7248" w:rsidRDefault="00E04EBF" w:rsidP="00B25E23">
      <w:pPr>
        <w:widowControl/>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hint="eastAsia"/>
        </w:rPr>
        <w:t>年月日</w:t>
      </w:r>
    </w:p>
    <w:p w14:paraId="6D3BF896" w14:textId="7C3B5D82" w:rsidR="00E04EBF" w:rsidRPr="00B25E23" w:rsidRDefault="000E7248" w:rsidP="00B25E23">
      <w:pPr>
        <w:widowControl/>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hint="eastAsia"/>
        </w:rPr>
        <w:t>Date:</w:t>
      </w:r>
      <w:r w:rsidR="00BF7878">
        <w:rPr>
          <w:rFonts w:asciiTheme="minorHAnsi" w:eastAsiaTheme="minorEastAsia" w:hAnsiTheme="minorHAnsi"/>
          <w:noProof/>
        </w:rPr>
        <mc:AlternateContent>
          <mc:Choice Requires="wps">
            <w:drawing>
              <wp:anchor distT="4294967294" distB="4294967294" distL="114300" distR="114300" simplePos="0" relativeHeight="251657728" behindDoc="0" locked="0" layoutInCell="0" allowOverlap="1" wp14:anchorId="7607057A" wp14:editId="43A71773">
                <wp:simplePos x="0" y="0"/>
                <wp:positionH relativeFrom="column">
                  <wp:posOffset>0</wp:posOffset>
                </wp:positionH>
                <wp:positionV relativeFrom="paragraph">
                  <wp:posOffset>4230369</wp:posOffset>
                </wp:positionV>
                <wp:extent cx="635" cy="0"/>
                <wp:effectExtent l="0" t="0" r="0" b="0"/>
                <wp:wrapNone/>
                <wp:docPr id="1" name="直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C20F39" id="直线 6"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333.1pt" to=".05pt,33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" o:allowincell="f"/>
            </w:pict>
          </mc:Fallback>
        </mc:AlternateContent>
      </w:r>
    </w:p>
    <w:p w14:paraId="30BC89DB" w14:textId="77777777" w:rsidR="00091A11" w:rsidRDefault="00344FD7">
      <w:pPr>
        <w:widowControl/>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hint="eastAsia"/>
        </w:rPr>
        <w:tab/>
      </w:r>
      <w:r w:rsidRPr="00B25E23">
        <w:rPr>
          <w:rFonts w:asciiTheme="minorHAnsi" w:eastAsiaTheme="minorEastAsia" w:hAnsiTheme="minorHAnsi" w:hint="eastAsia"/>
        </w:rPr>
        <w:tab/>
      </w:r>
      <w:r w:rsidRPr="00B25E23">
        <w:rPr>
          <w:rFonts w:asciiTheme="minorHAnsi" w:eastAsiaTheme="minorEastAsia" w:hAnsiTheme="minorHAnsi" w:hint="eastAsia"/>
        </w:rPr>
        <w:tab/>
      </w:r>
      <w:r w:rsidRPr="00B25E23">
        <w:rPr>
          <w:rFonts w:asciiTheme="minorHAnsi" w:eastAsiaTheme="minorEastAsia" w:hAnsiTheme="minorHAnsi" w:hint="eastAsia"/>
        </w:rPr>
        <w:tab/>
      </w:r>
      <w:r w:rsidRPr="00B25E23">
        <w:rPr>
          <w:rFonts w:asciiTheme="minorHAnsi" w:eastAsiaTheme="minorEastAsia" w:hAnsiTheme="minorHAnsi" w:hint="eastAsia"/>
        </w:rPr>
        <w:tab/>
      </w:r>
      <w:r w:rsidRPr="00B25E23">
        <w:rPr>
          <w:rFonts w:asciiTheme="minorHAnsi" w:eastAsiaTheme="minorEastAsia" w:hAnsiTheme="minorHAnsi" w:hint="eastAsia"/>
        </w:rPr>
        <w:tab/>
      </w:r>
      <w:r w:rsidRPr="00B25E23">
        <w:rPr>
          <w:rFonts w:asciiTheme="minorHAnsi" w:eastAsiaTheme="minorEastAsia" w:hAnsiTheme="minorHAnsi" w:hint="eastAsia"/>
        </w:rPr>
        <w:tab/>
      </w:r>
    </w:p>
    <w:p w14:paraId="4C0157AC" w14:textId="77777777" w:rsidR="00091A11" w:rsidRDefault="00091A11">
      <w:pPr>
        <w:widowControl/>
        <w:autoSpaceDE w:val="0"/>
        <w:autoSpaceDN w:val="0"/>
        <w:spacing w:line="360" w:lineRule="exact"/>
        <w:textAlignment w:val="bottom"/>
        <w:rPr>
          <w:rFonts w:asciiTheme="minorHAnsi" w:eastAsiaTheme="minorEastAsia" w:hAnsiTheme="minorHAnsi"/>
          <w:b/>
          <w:spacing w:val="16"/>
        </w:rPr>
      </w:pPr>
    </w:p>
    <w:p w14:paraId="6A8D3567" w14:textId="77777777" w:rsidR="000E7248" w:rsidRDefault="000E7248" w:rsidP="00B25E23">
      <w:pPr>
        <w:widowControl/>
        <w:autoSpaceDE w:val="0"/>
        <w:autoSpaceDN w:val="0"/>
        <w:spacing w:line="360" w:lineRule="exact"/>
        <w:textAlignment w:val="bottom"/>
        <w:rPr>
          <w:rFonts w:asciiTheme="minorHAnsi" w:eastAsiaTheme="minorEastAsia" w:hAnsiTheme="minorHAnsi"/>
          <w:b/>
          <w:spacing w:val="16"/>
        </w:rPr>
      </w:pPr>
      <w:r w:rsidRPr="00B25E23">
        <w:rPr>
          <w:rFonts w:asciiTheme="minorHAnsi" w:eastAsiaTheme="minorEastAsia" w:hAnsiTheme="minorHAnsi" w:hint="eastAsia"/>
          <w:b/>
          <w:spacing w:val="16"/>
        </w:rPr>
        <w:t>乙方</w:t>
      </w:r>
      <w:r>
        <w:rPr>
          <w:rFonts w:asciiTheme="minorHAnsi" w:eastAsiaTheme="minorEastAsia" w:hAnsiTheme="minorHAnsi" w:hint="eastAsia"/>
          <w:b/>
          <w:spacing w:val="16"/>
        </w:rPr>
        <w:t>：</w:t>
      </w:r>
      <w:r w:rsidRPr="00B25E23">
        <w:rPr>
          <w:rFonts w:asciiTheme="minorHAnsi" w:eastAsiaTheme="minorEastAsia" w:hAnsiTheme="minorHAnsi" w:cs="宋体" w:hint="eastAsia"/>
          <w:b/>
          <w:kern w:val="0"/>
          <w:szCs w:val="21"/>
          <w:lang w:val="zh-CN"/>
        </w:rPr>
        <w:t>南京国环有机产品认证中心</w:t>
      </w:r>
      <w:r>
        <w:rPr>
          <w:rFonts w:asciiTheme="minorHAnsi" w:eastAsiaTheme="minorEastAsia" w:hAnsiTheme="minorHAnsi" w:cs="宋体" w:hint="eastAsia"/>
          <w:b/>
          <w:kern w:val="0"/>
          <w:szCs w:val="21"/>
          <w:lang w:val="zh-CN"/>
        </w:rPr>
        <w:t>有限公司</w:t>
      </w:r>
    </w:p>
    <w:p w14:paraId="46469B0A" w14:textId="77777777" w:rsidR="000E7248" w:rsidRPr="000E7248" w:rsidRDefault="000E7248" w:rsidP="00B25E23">
      <w:pPr>
        <w:widowControl/>
        <w:autoSpaceDE w:val="0"/>
        <w:autoSpaceDN w:val="0"/>
        <w:spacing w:line="360" w:lineRule="exact"/>
        <w:textAlignment w:val="bottom"/>
        <w:rPr>
          <w:rFonts w:asciiTheme="minorHAnsi" w:eastAsiaTheme="minorEastAsia" w:hAnsiTheme="minorHAnsi" w:cs="宋体"/>
          <w:b/>
          <w:kern w:val="0"/>
          <w:szCs w:val="21"/>
        </w:rPr>
      </w:pPr>
      <w:r w:rsidRPr="00B25E23">
        <w:rPr>
          <w:rFonts w:asciiTheme="minorHAnsi" w:eastAsiaTheme="minorEastAsia" w:hAnsiTheme="minorHAnsi" w:hint="eastAsia"/>
          <w:bCs/>
        </w:rPr>
        <w:t>Party B</w:t>
      </w:r>
      <w:r w:rsidRPr="00B25E23">
        <w:rPr>
          <w:rFonts w:asciiTheme="minorHAnsi" w:eastAsiaTheme="minorEastAsia" w:hAnsiTheme="minorHAnsi" w:hint="eastAsia"/>
          <w:b/>
          <w:spacing w:val="16"/>
        </w:rPr>
        <w:t>：</w:t>
      </w:r>
      <w:r w:rsidRPr="00B25E23">
        <w:rPr>
          <w:rFonts w:asciiTheme="minorHAnsi" w:eastAsiaTheme="minorEastAsia" w:hAnsiTheme="minorHAnsi" w:hint="eastAsia"/>
          <w:bCs/>
        </w:rPr>
        <w:t xml:space="preserve"> OFDC</w:t>
      </w:r>
    </w:p>
    <w:p w14:paraId="1DB6BAAF" w14:textId="77777777" w:rsidR="000E7248" w:rsidRPr="000E7248" w:rsidRDefault="000E7248" w:rsidP="00B25E23">
      <w:pPr>
        <w:widowControl/>
        <w:autoSpaceDE w:val="0"/>
        <w:autoSpaceDN w:val="0"/>
        <w:spacing w:line="360" w:lineRule="exact"/>
        <w:textAlignment w:val="bottom"/>
        <w:rPr>
          <w:rFonts w:asciiTheme="minorHAnsi" w:eastAsiaTheme="minorEastAsia" w:hAnsiTheme="minorHAnsi" w:cs="宋体"/>
          <w:b/>
          <w:kern w:val="0"/>
          <w:szCs w:val="21"/>
        </w:rPr>
      </w:pPr>
      <w:r w:rsidRPr="00B25E23">
        <w:rPr>
          <w:rFonts w:asciiTheme="minorHAnsi" w:eastAsiaTheme="minorEastAsia" w:hAnsiTheme="minorHAnsi" w:cs="宋体" w:hint="eastAsia"/>
          <w:b/>
          <w:kern w:val="0"/>
          <w:szCs w:val="21"/>
          <w:lang w:val="zh-CN"/>
        </w:rPr>
        <w:t>住所</w:t>
      </w:r>
      <w:r w:rsidR="00A840B8" w:rsidRPr="00A840B8">
        <w:rPr>
          <w:rFonts w:asciiTheme="minorHAnsi" w:eastAsiaTheme="minorEastAsia" w:hAnsiTheme="minorHAnsi" w:cs="宋体" w:hint="eastAsia"/>
          <w:b/>
          <w:kern w:val="0"/>
          <w:szCs w:val="21"/>
        </w:rPr>
        <w:t>：</w:t>
      </w:r>
    </w:p>
    <w:p w14:paraId="06247C35" w14:textId="77777777" w:rsidR="000E7248" w:rsidRDefault="000E7248" w:rsidP="00B25E23">
      <w:pPr>
        <w:widowControl/>
        <w:autoSpaceDE w:val="0"/>
        <w:autoSpaceDN w:val="0"/>
        <w:spacing w:line="360" w:lineRule="exact"/>
        <w:textAlignment w:val="bottom"/>
        <w:rPr>
          <w:rFonts w:asciiTheme="minorHAnsi" w:eastAsiaTheme="minorEastAsia" w:hAnsiTheme="minorHAnsi" w:cs="宋体"/>
          <w:b/>
          <w:kern w:val="0"/>
          <w:szCs w:val="21"/>
        </w:rPr>
      </w:pPr>
      <w:r w:rsidRPr="00B25E23">
        <w:rPr>
          <w:rFonts w:asciiTheme="minorHAnsi" w:eastAsiaTheme="minorEastAsia" w:hAnsiTheme="minorHAnsi" w:cs="宋体"/>
          <w:b/>
          <w:kern w:val="0"/>
          <w:szCs w:val="21"/>
        </w:rPr>
        <w:t>Residence</w:t>
      </w:r>
      <w:r w:rsidRPr="00B25E23">
        <w:rPr>
          <w:rFonts w:asciiTheme="minorHAnsi" w:eastAsiaTheme="minorEastAsia" w:hAnsiTheme="minorHAnsi" w:cs="宋体" w:hint="eastAsia"/>
          <w:b/>
          <w:kern w:val="0"/>
          <w:szCs w:val="21"/>
        </w:rPr>
        <w:t>：</w:t>
      </w:r>
    </w:p>
    <w:p w14:paraId="40BDAC4F" w14:textId="77777777" w:rsidR="000E7248" w:rsidRDefault="000E7248" w:rsidP="00B25E23">
      <w:pPr>
        <w:widowControl/>
        <w:autoSpaceDE w:val="0"/>
        <w:autoSpaceDN w:val="0"/>
        <w:spacing w:line="360" w:lineRule="exact"/>
        <w:textAlignment w:val="bottom"/>
        <w:rPr>
          <w:rFonts w:asciiTheme="minorHAnsi" w:eastAsiaTheme="minorEastAsia" w:hAnsiTheme="minorHAnsi" w:cs="宋体"/>
          <w:b/>
          <w:kern w:val="0"/>
          <w:szCs w:val="21"/>
        </w:rPr>
      </w:pPr>
    </w:p>
    <w:p w14:paraId="47882F3C" w14:textId="77777777" w:rsidR="000E7248" w:rsidRDefault="000E7248" w:rsidP="00B25E23">
      <w:pPr>
        <w:widowControl/>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hint="eastAsia"/>
        </w:rPr>
        <w:t>乙方代表</w:t>
      </w:r>
      <w:r>
        <w:rPr>
          <w:rFonts w:asciiTheme="minorHAnsi" w:eastAsiaTheme="minorEastAsia" w:hAnsiTheme="minorHAnsi" w:hint="eastAsia"/>
        </w:rPr>
        <w:t>：</w:t>
      </w:r>
    </w:p>
    <w:p w14:paraId="4E88F726" w14:textId="77777777" w:rsidR="000E7248" w:rsidRDefault="000E7248" w:rsidP="00B25E23">
      <w:pPr>
        <w:widowControl/>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rPr>
        <w:t>Representative</w:t>
      </w:r>
      <w:r w:rsidRPr="00B25E23">
        <w:rPr>
          <w:rFonts w:asciiTheme="minorHAnsi" w:eastAsiaTheme="minorEastAsia" w:hAnsiTheme="minorHAnsi" w:hint="eastAsia"/>
        </w:rPr>
        <w:t>：</w:t>
      </w:r>
    </w:p>
    <w:p w14:paraId="777E4B49" w14:textId="77777777" w:rsidR="000E7248" w:rsidRDefault="000E7248" w:rsidP="00B25E23">
      <w:pPr>
        <w:widowControl/>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hint="eastAsia"/>
        </w:rPr>
        <w:t>（签字</w:t>
      </w:r>
      <w:r w:rsidRPr="00B25E23">
        <w:rPr>
          <w:rFonts w:asciiTheme="minorHAnsi" w:eastAsiaTheme="minorEastAsia" w:hAnsiTheme="minorHAnsi" w:hint="eastAsia"/>
        </w:rPr>
        <w:t>/</w:t>
      </w:r>
      <w:r w:rsidRPr="00B25E23">
        <w:rPr>
          <w:rFonts w:asciiTheme="minorHAnsi" w:eastAsiaTheme="minorEastAsia" w:hAnsiTheme="minorHAnsi" w:hint="eastAsia"/>
        </w:rPr>
        <w:t>加盖单位公章）</w:t>
      </w:r>
    </w:p>
    <w:p w14:paraId="431B3198" w14:textId="77777777" w:rsidR="000E7248" w:rsidRDefault="000E7248" w:rsidP="00B25E23">
      <w:pPr>
        <w:widowControl/>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hint="eastAsia"/>
        </w:rPr>
        <w:lastRenderedPageBreak/>
        <w:t>(Signature &amp; seal)</w:t>
      </w:r>
    </w:p>
    <w:p w14:paraId="054A7AA6" w14:textId="77777777" w:rsidR="000E7248" w:rsidRDefault="000E7248" w:rsidP="00B25E23">
      <w:pPr>
        <w:widowControl/>
        <w:autoSpaceDE w:val="0"/>
        <w:autoSpaceDN w:val="0"/>
        <w:spacing w:line="360" w:lineRule="exact"/>
        <w:textAlignment w:val="bottom"/>
        <w:rPr>
          <w:rFonts w:asciiTheme="minorHAnsi" w:eastAsiaTheme="minorEastAsia" w:hAnsiTheme="minorHAnsi"/>
        </w:rPr>
      </w:pPr>
    </w:p>
    <w:p w14:paraId="154FF166" w14:textId="77777777" w:rsidR="000E7248" w:rsidRDefault="000E7248" w:rsidP="00B25E23">
      <w:pPr>
        <w:widowControl/>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hint="eastAsia"/>
        </w:rPr>
        <w:t>年月日</w:t>
      </w:r>
    </w:p>
    <w:p w14:paraId="36EC8749" w14:textId="77777777" w:rsidR="000E7248" w:rsidRDefault="000E7248" w:rsidP="00B25E23">
      <w:pPr>
        <w:widowControl/>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hint="eastAsia"/>
        </w:rPr>
        <w:t>Date</w:t>
      </w:r>
      <w:r>
        <w:rPr>
          <w:rFonts w:asciiTheme="minorHAnsi" w:eastAsiaTheme="minorEastAsia" w:hAnsiTheme="minorHAnsi" w:hint="eastAsia"/>
        </w:rPr>
        <w:t>：</w:t>
      </w:r>
    </w:p>
    <w:p w14:paraId="2B0EBBF6" w14:textId="77777777" w:rsidR="00E04EBF" w:rsidRPr="00B25E23" w:rsidRDefault="00E04EBF" w:rsidP="00B25E23">
      <w:pPr>
        <w:widowControl/>
        <w:autoSpaceDE w:val="0"/>
        <w:autoSpaceDN w:val="0"/>
        <w:spacing w:line="360" w:lineRule="exact"/>
        <w:textAlignment w:val="bottom"/>
        <w:rPr>
          <w:rFonts w:asciiTheme="minorHAnsi" w:eastAsiaTheme="minorEastAsia" w:hAnsiTheme="minorHAnsi" w:cs="宋体"/>
          <w:b/>
          <w:color w:val="000073"/>
          <w:kern w:val="0"/>
          <w:szCs w:val="21"/>
          <w:highlight w:val="yellow"/>
          <w:u w:val="single"/>
          <w:lang w:val="zh-CN"/>
        </w:rPr>
      </w:pPr>
      <w:r w:rsidRPr="00B25E23">
        <w:rPr>
          <w:rFonts w:asciiTheme="minorHAnsi" w:eastAsiaTheme="minorEastAsia" w:hAnsiTheme="minorHAnsi" w:hint="eastAsia"/>
        </w:rPr>
        <w:br w:type="page"/>
      </w:r>
      <w:r w:rsidRPr="00B25E23">
        <w:rPr>
          <w:rFonts w:asciiTheme="minorHAnsi" w:eastAsiaTheme="minorEastAsia" w:hAnsiTheme="minorHAnsi" w:hint="eastAsia"/>
          <w:b/>
        </w:rPr>
        <w:lastRenderedPageBreak/>
        <w:t>附件一、</w:t>
      </w:r>
      <w:r w:rsidRPr="00B25E23">
        <w:rPr>
          <w:rFonts w:asciiTheme="minorHAnsi" w:eastAsiaTheme="minorEastAsia" w:hAnsiTheme="minorHAnsi" w:hint="eastAsia"/>
          <w:b/>
          <w:bCs/>
        </w:rPr>
        <w:t>认证委托人</w:t>
      </w:r>
      <w:r w:rsidRPr="00B25E23">
        <w:rPr>
          <w:rFonts w:asciiTheme="minorHAnsi" w:eastAsiaTheme="minorEastAsia" w:hAnsiTheme="minorHAnsi" w:hint="eastAsia"/>
          <w:b/>
        </w:rPr>
        <w:t>：</w:t>
      </w:r>
    </w:p>
    <w:tbl>
      <w:tblPr>
        <w:tblW w:w="0" w:type="auto"/>
        <w:jc w:val="center"/>
        <w:tblLayout w:type="fixed"/>
        <w:tblLook w:val="0000" w:firstRow="0" w:lastRow="0" w:firstColumn="0" w:lastColumn="0" w:noHBand="0" w:noVBand="0"/>
      </w:tblPr>
      <w:tblGrid>
        <w:gridCol w:w="8456"/>
      </w:tblGrid>
      <w:tr w:rsidR="00E04EBF" w:rsidRPr="00B25E23" w14:paraId="0C64C52D" w14:textId="77777777">
        <w:trPr>
          <w:jc w:val="center"/>
        </w:trPr>
        <w:tc>
          <w:tcPr>
            <w:tcW w:w="8456" w:type="dxa"/>
            <w:tcBorders>
              <w:top w:val="single" w:sz="4" w:space="0" w:color="auto"/>
              <w:left w:val="single" w:sz="4" w:space="0" w:color="auto"/>
              <w:bottom w:val="single" w:sz="4" w:space="0" w:color="auto"/>
              <w:right w:val="single" w:sz="4" w:space="0" w:color="auto"/>
            </w:tcBorders>
            <w:vAlign w:val="center"/>
          </w:tcPr>
          <w:p w14:paraId="6F4D87EF" w14:textId="77777777" w:rsidR="00E04EBF" w:rsidRPr="00B25E23" w:rsidRDefault="00E04EBF" w:rsidP="00B25E23">
            <w:pPr>
              <w:widowControl/>
              <w:autoSpaceDE w:val="0"/>
              <w:autoSpaceDN w:val="0"/>
              <w:spacing w:line="360" w:lineRule="exact"/>
              <w:jc w:val="center"/>
              <w:textAlignment w:val="bottom"/>
              <w:rPr>
                <w:rFonts w:asciiTheme="minorHAnsi" w:eastAsiaTheme="minorEastAsia" w:hAnsiTheme="minorHAnsi"/>
                <w:b/>
              </w:rPr>
            </w:pPr>
            <w:r w:rsidRPr="00B25E23">
              <w:rPr>
                <w:rFonts w:asciiTheme="minorHAnsi" w:eastAsiaTheme="minorEastAsia" w:hAnsiTheme="minorHAnsi" w:hint="eastAsia"/>
                <w:b/>
              </w:rPr>
              <w:t>申请认证的生产单元名称</w:t>
            </w:r>
          </w:p>
        </w:tc>
      </w:tr>
      <w:tr w:rsidR="00E04EBF" w:rsidRPr="00B25E23" w14:paraId="71D11075" w14:textId="77777777">
        <w:trPr>
          <w:jc w:val="center"/>
        </w:trPr>
        <w:tc>
          <w:tcPr>
            <w:tcW w:w="8456" w:type="dxa"/>
            <w:tcBorders>
              <w:top w:val="single" w:sz="4" w:space="0" w:color="auto"/>
              <w:left w:val="single" w:sz="4" w:space="0" w:color="auto"/>
              <w:bottom w:val="single" w:sz="4" w:space="0" w:color="auto"/>
              <w:right w:val="single" w:sz="4" w:space="0" w:color="auto"/>
            </w:tcBorders>
            <w:vAlign w:val="center"/>
          </w:tcPr>
          <w:p w14:paraId="10ED11D0" w14:textId="77777777" w:rsidR="00E04EBF" w:rsidRPr="00B25E23" w:rsidRDefault="00E04EBF" w:rsidP="00B25E23">
            <w:pPr>
              <w:widowControl/>
              <w:autoSpaceDE w:val="0"/>
              <w:autoSpaceDN w:val="0"/>
              <w:spacing w:line="360" w:lineRule="exact"/>
              <w:jc w:val="center"/>
              <w:textAlignment w:val="bottom"/>
              <w:rPr>
                <w:rFonts w:asciiTheme="minorHAnsi" w:eastAsiaTheme="minorEastAsia" w:hAnsiTheme="minorHAnsi"/>
                <w:b/>
              </w:rPr>
            </w:pPr>
            <w:r w:rsidRPr="00B25E23">
              <w:rPr>
                <w:rFonts w:asciiTheme="minorHAnsi" w:eastAsiaTheme="minorEastAsia" w:hAnsiTheme="minorHAnsi" w:hint="eastAsia"/>
                <w:b/>
              </w:rPr>
              <w:t xml:space="preserve">                      (</w:t>
            </w:r>
            <w:r w:rsidRPr="00B25E23">
              <w:rPr>
                <w:rFonts w:asciiTheme="minorHAnsi" w:eastAsiaTheme="minorEastAsia" w:hAnsiTheme="minorHAnsi" w:hint="eastAsia"/>
                <w:b/>
              </w:rPr>
              <w:t>认证类型</w:t>
            </w:r>
            <w:r w:rsidRPr="00B25E23">
              <w:rPr>
                <w:rFonts w:asciiTheme="minorHAnsi" w:eastAsiaTheme="minorEastAsia" w:hAnsiTheme="minorHAnsi" w:hint="eastAsia"/>
                <w:b/>
              </w:rPr>
              <w:t xml:space="preserve">)                    </w:t>
            </w:r>
          </w:p>
        </w:tc>
      </w:tr>
    </w:tbl>
    <w:p w14:paraId="7C7145AC" w14:textId="77777777" w:rsidR="00F43FFE" w:rsidRPr="00B25E23" w:rsidRDefault="00F43FFE" w:rsidP="00B25E23">
      <w:pPr>
        <w:spacing w:line="360" w:lineRule="exact"/>
        <w:rPr>
          <w:rFonts w:asciiTheme="minorHAnsi" w:eastAsiaTheme="minorEastAsia" w:hAnsiTheme="minorHAnsi"/>
          <w:b/>
        </w:rPr>
      </w:pPr>
      <w:r w:rsidRPr="00B25E23">
        <w:rPr>
          <w:rFonts w:asciiTheme="minorHAnsi" w:eastAsiaTheme="minorEastAsia" w:hAnsiTheme="minorHAnsi" w:hint="eastAsia"/>
          <w:b/>
        </w:rPr>
        <w:t>Annex 1: Consignor:</w:t>
      </w:r>
    </w:p>
    <w:tbl>
      <w:tblPr>
        <w:tblW w:w="48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1"/>
      </w:tblGrid>
      <w:tr w:rsidR="00F43FFE" w:rsidRPr="00B25E23" w14:paraId="0781A3B5" w14:textId="77777777" w:rsidTr="001254B8">
        <w:trPr>
          <w:jc w:val="center"/>
        </w:trPr>
        <w:tc>
          <w:tcPr>
            <w:tcW w:w="5000" w:type="pct"/>
            <w:vAlign w:val="center"/>
          </w:tcPr>
          <w:p w14:paraId="208ACA5A" w14:textId="77777777" w:rsidR="00F43FFE" w:rsidRPr="00B25E23" w:rsidRDefault="00F43FFE" w:rsidP="00B25E23">
            <w:pPr>
              <w:widowControl/>
              <w:autoSpaceDE w:val="0"/>
              <w:autoSpaceDN w:val="0"/>
              <w:spacing w:line="360" w:lineRule="exact"/>
              <w:jc w:val="center"/>
              <w:textAlignment w:val="bottom"/>
              <w:rPr>
                <w:rFonts w:asciiTheme="minorHAnsi" w:eastAsiaTheme="minorEastAsia" w:hAnsiTheme="minorHAnsi"/>
                <w:b/>
              </w:rPr>
            </w:pPr>
            <w:r w:rsidRPr="00B25E23">
              <w:rPr>
                <w:rFonts w:asciiTheme="minorHAnsi" w:eastAsiaTheme="minorEastAsia" w:hAnsiTheme="minorHAnsi" w:hint="eastAsia"/>
                <w:b/>
              </w:rPr>
              <w:t>Name of Operat</w:t>
            </w:r>
            <w:r w:rsidR="00553098" w:rsidRPr="00B25E23">
              <w:rPr>
                <w:rFonts w:asciiTheme="minorHAnsi" w:eastAsiaTheme="minorEastAsia" w:hAnsiTheme="minorHAnsi" w:hint="eastAsia"/>
                <w:b/>
              </w:rPr>
              <w:t>ion</w:t>
            </w:r>
            <w:r w:rsidRPr="00B25E23">
              <w:rPr>
                <w:rFonts w:asciiTheme="minorHAnsi" w:eastAsiaTheme="minorEastAsia" w:hAnsiTheme="minorHAnsi" w:hint="eastAsia"/>
                <w:b/>
              </w:rPr>
              <w:t xml:space="preserve"> Oriented for Certification</w:t>
            </w:r>
          </w:p>
        </w:tc>
      </w:tr>
      <w:tr w:rsidR="00F43FFE" w:rsidRPr="00B25E23" w14:paraId="1AAB97D7" w14:textId="77777777" w:rsidTr="001254B8">
        <w:trPr>
          <w:jc w:val="center"/>
        </w:trPr>
        <w:tc>
          <w:tcPr>
            <w:tcW w:w="5000" w:type="pct"/>
            <w:vAlign w:val="center"/>
          </w:tcPr>
          <w:p w14:paraId="13721566" w14:textId="77777777" w:rsidR="00F43FFE" w:rsidRPr="00B25E23" w:rsidRDefault="00F43FFE" w:rsidP="00B25E23">
            <w:pPr>
              <w:widowControl/>
              <w:autoSpaceDE w:val="0"/>
              <w:autoSpaceDN w:val="0"/>
              <w:spacing w:line="360" w:lineRule="exact"/>
              <w:jc w:val="right"/>
              <w:textAlignment w:val="bottom"/>
              <w:rPr>
                <w:rFonts w:asciiTheme="minorHAnsi" w:eastAsiaTheme="minorEastAsia" w:hAnsiTheme="minorHAnsi"/>
                <w:b/>
              </w:rPr>
            </w:pPr>
          </w:p>
        </w:tc>
      </w:tr>
    </w:tbl>
    <w:p w14:paraId="43ECC5E8" w14:textId="77777777" w:rsidR="00E04EBF" w:rsidRPr="00B25E23" w:rsidRDefault="00E04EBF" w:rsidP="00B25E23">
      <w:pPr>
        <w:widowControl/>
        <w:autoSpaceDE w:val="0"/>
        <w:autoSpaceDN w:val="0"/>
        <w:spacing w:line="360" w:lineRule="exact"/>
        <w:textAlignment w:val="bottom"/>
        <w:rPr>
          <w:rFonts w:asciiTheme="minorHAnsi" w:eastAsiaTheme="minorEastAsia" w:hAnsiTheme="minorHAnsi"/>
          <w:b/>
        </w:rPr>
      </w:pPr>
    </w:p>
    <w:p w14:paraId="6D7134F6" w14:textId="77777777" w:rsidR="00E04EBF" w:rsidRPr="00B25E23" w:rsidRDefault="00E04EBF" w:rsidP="00B25E23">
      <w:pPr>
        <w:widowControl/>
        <w:autoSpaceDE w:val="0"/>
        <w:autoSpaceDN w:val="0"/>
        <w:spacing w:line="360" w:lineRule="exact"/>
        <w:textAlignment w:val="bottom"/>
        <w:rPr>
          <w:rFonts w:asciiTheme="minorHAnsi" w:eastAsiaTheme="minorEastAsia" w:hAnsiTheme="minorHAnsi"/>
          <w:b/>
        </w:rPr>
      </w:pPr>
      <w:r w:rsidRPr="00B25E23">
        <w:rPr>
          <w:rFonts w:asciiTheme="minorHAnsi" w:eastAsiaTheme="minorEastAsia" w:hAnsiTheme="minorHAnsi" w:hint="eastAsia"/>
          <w:b/>
        </w:rPr>
        <w:t>附件二、检查认证收费清单</w:t>
      </w:r>
    </w:p>
    <w:tbl>
      <w:tblPr>
        <w:tblW w:w="8555" w:type="dxa"/>
        <w:tblInd w:w="108" w:type="dxa"/>
        <w:tblLayout w:type="fixed"/>
        <w:tblLook w:val="0000" w:firstRow="0" w:lastRow="0" w:firstColumn="0" w:lastColumn="0" w:noHBand="0" w:noVBand="0"/>
      </w:tblPr>
      <w:tblGrid>
        <w:gridCol w:w="2787"/>
        <w:gridCol w:w="1182"/>
        <w:gridCol w:w="1027"/>
        <w:gridCol w:w="2016"/>
        <w:gridCol w:w="1493"/>
        <w:gridCol w:w="50"/>
      </w:tblGrid>
      <w:tr w:rsidR="00E04EBF" w:rsidRPr="00B25E23" w14:paraId="6412DEC9" w14:textId="77777777" w:rsidTr="00694198">
        <w:tc>
          <w:tcPr>
            <w:tcW w:w="3969" w:type="dxa"/>
            <w:gridSpan w:val="2"/>
          </w:tcPr>
          <w:p w14:paraId="2B09BFD9" w14:textId="77777777" w:rsidR="00E04EBF" w:rsidRPr="00B25E23" w:rsidRDefault="00E04EBF" w:rsidP="00B25E23">
            <w:pPr>
              <w:spacing w:line="360" w:lineRule="exact"/>
              <w:rPr>
                <w:rFonts w:asciiTheme="minorHAnsi" w:eastAsiaTheme="minorEastAsia" w:hAnsiTheme="minorHAnsi"/>
                <w:b/>
              </w:rPr>
            </w:pPr>
            <w:r w:rsidRPr="00B25E23">
              <w:rPr>
                <w:rFonts w:asciiTheme="minorHAnsi" w:eastAsiaTheme="minorEastAsia" w:hAnsiTheme="minorHAnsi" w:hint="eastAsia"/>
              </w:rPr>
              <w:t>样品检测费</w:t>
            </w:r>
          </w:p>
        </w:tc>
        <w:tc>
          <w:tcPr>
            <w:tcW w:w="3043" w:type="dxa"/>
            <w:gridSpan w:val="2"/>
          </w:tcPr>
          <w:p w14:paraId="3011B2B0" w14:textId="77777777" w:rsidR="00E04EBF" w:rsidRPr="00B25E23" w:rsidRDefault="00E04EBF" w:rsidP="00B25E23">
            <w:pPr>
              <w:spacing w:line="360" w:lineRule="exact"/>
              <w:ind w:firstLineChars="100" w:firstLine="210"/>
              <w:jc w:val="right"/>
              <w:rPr>
                <w:rFonts w:asciiTheme="minorHAnsi" w:eastAsiaTheme="minorEastAsia" w:hAnsiTheme="minorHAnsi"/>
                <w:b/>
              </w:rPr>
            </w:pPr>
            <w:r w:rsidRPr="00B25E23">
              <w:rPr>
                <w:rFonts w:asciiTheme="minorHAnsi" w:eastAsiaTheme="minorEastAsia" w:hAnsiTheme="minorHAnsi" w:hint="eastAsia"/>
              </w:rPr>
              <w:t>元</w:t>
            </w:r>
            <w:r w:rsidRPr="00B25E23">
              <w:rPr>
                <w:rFonts w:asciiTheme="minorHAnsi" w:eastAsiaTheme="minorEastAsia" w:hAnsiTheme="minorHAnsi" w:hint="eastAsia"/>
              </w:rPr>
              <w:t>/</w:t>
            </w:r>
            <w:r w:rsidRPr="00B25E23">
              <w:rPr>
                <w:rFonts w:asciiTheme="minorHAnsi" w:eastAsiaTheme="minorEastAsia" w:hAnsiTheme="minorHAnsi" w:hint="eastAsia"/>
              </w:rPr>
              <w:t>个</w:t>
            </w:r>
            <w:r w:rsidRPr="00B25E23">
              <w:rPr>
                <w:rFonts w:asciiTheme="minorHAnsi" w:eastAsiaTheme="minorEastAsia" w:hAnsiTheme="minorHAnsi" w:hint="eastAsia"/>
              </w:rPr>
              <w:t>*1=</w:t>
            </w:r>
          </w:p>
        </w:tc>
        <w:tc>
          <w:tcPr>
            <w:tcW w:w="1543" w:type="dxa"/>
            <w:gridSpan w:val="2"/>
          </w:tcPr>
          <w:p w14:paraId="3200CF06" w14:textId="77777777" w:rsidR="00E04EBF" w:rsidRPr="00B25E23" w:rsidRDefault="00E04EBF" w:rsidP="00B25E23">
            <w:pPr>
              <w:spacing w:line="360" w:lineRule="exact"/>
              <w:jc w:val="right"/>
              <w:rPr>
                <w:rFonts w:asciiTheme="minorHAnsi" w:eastAsiaTheme="minorEastAsia" w:hAnsiTheme="minorHAnsi"/>
                <w:b/>
              </w:rPr>
            </w:pPr>
            <w:r w:rsidRPr="00B25E23">
              <w:rPr>
                <w:rFonts w:asciiTheme="minorHAnsi" w:eastAsiaTheme="minorEastAsia" w:hAnsiTheme="minorHAnsi" w:hint="eastAsia"/>
              </w:rPr>
              <w:t>元</w:t>
            </w:r>
          </w:p>
        </w:tc>
      </w:tr>
      <w:tr w:rsidR="00E04EBF" w:rsidRPr="00B25E23" w14:paraId="51109327" w14:textId="77777777" w:rsidTr="00694198">
        <w:tc>
          <w:tcPr>
            <w:tcW w:w="3969" w:type="dxa"/>
            <w:gridSpan w:val="2"/>
          </w:tcPr>
          <w:p w14:paraId="42F9BB68" w14:textId="77777777" w:rsidR="00E04EBF" w:rsidRPr="00B25E23" w:rsidRDefault="00E04EBF" w:rsidP="00B25E23">
            <w:pPr>
              <w:spacing w:line="360" w:lineRule="exact"/>
              <w:rPr>
                <w:rFonts w:asciiTheme="minorHAnsi" w:eastAsiaTheme="minorEastAsia" w:hAnsiTheme="minorHAnsi"/>
                <w:b/>
              </w:rPr>
            </w:pPr>
            <w:r w:rsidRPr="00B25E23">
              <w:rPr>
                <w:rFonts w:asciiTheme="minorHAnsi" w:eastAsiaTheme="minorEastAsia" w:hAnsiTheme="minorHAnsi" w:hint="eastAsia"/>
              </w:rPr>
              <w:t>产地环境检测费</w:t>
            </w:r>
          </w:p>
        </w:tc>
        <w:tc>
          <w:tcPr>
            <w:tcW w:w="3043" w:type="dxa"/>
            <w:gridSpan w:val="2"/>
          </w:tcPr>
          <w:p w14:paraId="01975E53" w14:textId="77777777" w:rsidR="00E04EBF" w:rsidRPr="00B25E23" w:rsidRDefault="00E04EBF" w:rsidP="00B25E23">
            <w:pPr>
              <w:spacing w:line="360" w:lineRule="exact"/>
              <w:ind w:firstLineChars="100" w:firstLine="210"/>
              <w:jc w:val="right"/>
              <w:rPr>
                <w:rFonts w:asciiTheme="minorHAnsi" w:eastAsiaTheme="minorEastAsia" w:hAnsiTheme="minorHAnsi"/>
                <w:b/>
              </w:rPr>
            </w:pPr>
            <w:r w:rsidRPr="00B25E23">
              <w:rPr>
                <w:rFonts w:asciiTheme="minorHAnsi" w:eastAsiaTheme="minorEastAsia" w:hAnsiTheme="minorHAnsi" w:hint="eastAsia"/>
              </w:rPr>
              <w:t>元</w:t>
            </w:r>
            <w:r w:rsidRPr="00B25E23">
              <w:rPr>
                <w:rFonts w:asciiTheme="minorHAnsi" w:eastAsiaTheme="minorEastAsia" w:hAnsiTheme="minorHAnsi" w:hint="eastAsia"/>
              </w:rPr>
              <w:t>/</w:t>
            </w:r>
            <w:r w:rsidRPr="00B25E23">
              <w:rPr>
                <w:rFonts w:asciiTheme="minorHAnsi" w:eastAsiaTheme="minorEastAsia" w:hAnsiTheme="minorHAnsi" w:hint="eastAsia"/>
              </w:rPr>
              <w:t>个</w:t>
            </w:r>
            <w:r w:rsidRPr="00B25E23">
              <w:rPr>
                <w:rFonts w:asciiTheme="minorHAnsi" w:eastAsiaTheme="minorEastAsia" w:hAnsiTheme="minorHAnsi" w:hint="eastAsia"/>
              </w:rPr>
              <w:t>*1=</w:t>
            </w:r>
          </w:p>
        </w:tc>
        <w:tc>
          <w:tcPr>
            <w:tcW w:w="1543" w:type="dxa"/>
            <w:gridSpan w:val="2"/>
          </w:tcPr>
          <w:p w14:paraId="270A4BF4" w14:textId="77777777" w:rsidR="00E04EBF" w:rsidRPr="00B25E23" w:rsidRDefault="00E04EBF" w:rsidP="00B25E23">
            <w:pPr>
              <w:spacing w:line="360" w:lineRule="exact"/>
              <w:jc w:val="right"/>
              <w:rPr>
                <w:rFonts w:asciiTheme="minorHAnsi" w:eastAsiaTheme="minorEastAsia" w:hAnsiTheme="minorHAnsi"/>
                <w:b/>
              </w:rPr>
            </w:pPr>
            <w:r w:rsidRPr="00B25E23">
              <w:rPr>
                <w:rFonts w:asciiTheme="minorHAnsi" w:eastAsiaTheme="minorEastAsia" w:hAnsiTheme="minorHAnsi" w:hint="eastAsia"/>
              </w:rPr>
              <w:t>元</w:t>
            </w:r>
          </w:p>
        </w:tc>
      </w:tr>
      <w:tr w:rsidR="00E04EBF" w:rsidRPr="00B25E23" w14:paraId="2CAB54DC" w14:textId="77777777" w:rsidTr="00694198">
        <w:tc>
          <w:tcPr>
            <w:tcW w:w="3969" w:type="dxa"/>
            <w:gridSpan w:val="2"/>
          </w:tcPr>
          <w:p w14:paraId="03EA1766" w14:textId="77777777" w:rsidR="00E04EBF" w:rsidRPr="00B25E23" w:rsidRDefault="00E04EBF" w:rsidP="00B25E23">
            <w:pPr>
              <w:spacing w:line="360" w:lineRule="exact"/>
              <w:rPr>
                <w:rFonts w:asciiTheme="minorHAnsi" w:eastAsiaTheme="minorEastAsia" w:hAnsiTheme="minorHAnsi"/>
                <w:b/>
              </w:rPr>
            </w:pPr>
            <w:r w:rsidRPr="00B25E23">
              <w:rPr>
                <w:rFonts w:asciiTheme="minorHAnsi" w:eastAsiaTheme="minorEastAsia" w:hAnsiTheme="minorHAnsi" w:hint="eastAsia"/>
              </w:rPr>
              <w:t>有机认证费</w:t>
            </w:r>
          </w:p>
        </w:tc>
        <w:tc>
          <w:tcPr>
            <w:tcW w:w="4586" w:type="dxa"/>
            <w:gridSpan w:val="4"/>
          </w:tcPr>
          <w:p w14:paraId="46906624" w14:textId="77777777" w:rsidR="00E04EBF" w:rsidRPr="00B25E23" w:rsidRDefault="00E04EBF" w:rsidP="00B25E23">
            <w:pPr>
              <w:spacing w:line="360" w:lineRule="exact"/>
              <w:jc w:val="right"/>
              <w:rPr>
                <w:rFonts w:asciiTheme="minorHAnsi" w:eastAsiaTheme="minorEastAsia" w:hAnsiTheme="minorHAnsi"/>
                <w:b/>
              </w:rPr>
            </w:pPr>
            <w:r w:rsidRPr="00B25E23">
              <w:rPr>
                <w:rFonts w:asciiTheme="minorHAnsi" w:eastAsiaTheme="minorEastAsia" w:hAnsiTheme="minorHAnsi" w:hint="eastAsia"/>
              </w:rPr>
              <w:t>元</w:t>
            </w:r>
          </w:p>
        </w:tc>
      </w:tr>
      <w:tr w:rsidR="00853AA8" w:rsidRPr="00B25E23" w14:paraId="50E789AF" w14:textId="77777777" w:rsidTr="00694198">
        <w:tc>
          <w:tcPr>
            <w:tcW w:w="3969" w:type="dxa"/>
            <w:gridSpan w:val="2"/>
          </w:tcPr>
          <w:p w14:paraId="43E35756" w14:textId="77777777" w:rsidR="00853AA8" w:rsidRPr="00B25E23" w:rsidRDefault="00853AA8" w:rsidP="00B25E23">
            <w:pPr>
              <w:spacing w:line="360" w:lineRule="exact"/>
              <w:rPr>
                <w:rFonts w:asciiTheme="minorHAnsi" w:eastAsiaTheme="minorEastAsia" w:hAnsiTheme="minorHAnsi"/>
              </w:rPr>
            </w:pPr>
            <w:r>
              <w:rPr>
                <w:rFonts w:asciiTheme="minorHAnsi" w:eastAsiaTheme="minorEastAsia" w:hAnsiTheme="minorHAnsi" w:hint="eastAsia"/>
              </w:rPr>
              <w:t>补充检查费</w:t>
            </w:r>
          </w:p>
        </w:tc>
        <w:tc>
          <w:tcPr>
            <w:tcW w:w="4586" w:type="dxa"/>
            <w:gridSpan w:val="4"/>
          </w:tcPr>
          <w:p w14:paraId="039A48CD" w14:textId="77777777" w:rsidR="00853AA8" w:rsidRPr="00B25E23" w:rsidRDefault="00853AA8" w:rsidP="00B25E23">
            <w:pPr>
              <w:spacing w:line="360" w:lineRule="exact"/>
              <w:jc w:val="right"/>
              <w:rPr>
                <w:rFonts w:asciiTheme="minorHAnsi" w:eastAsiaTheme="minorEastAsia" w:hAnsiTheme="minorHAnsi"/>
              </w:rPr>
            </w:pPr>
            <w:r>
              <w:rPr>
                <w:rFonts w:asciiTheme="minorHAnsi" w:eastAsiaTheme="minorEastAsia" w:hAnsiTheme="minorHAnsi" w:hint="eastAsia"/>
              </w:rPr>
              <w:t>元</w:t>
            </w:r>
          </w:p>
        </w:tc>
      </w:tr>
      <w:tr w:rsidR="00BC673E" w:rsidRPr="00B25E23" w14:paraId="0DB79B9C" w14:textId="77777777" w:rsidTr="00694198">
        <w:trPr>
          <w:gridAfter w:val="1"/>
          <w:wAfter w:w="50" w:type="dxa"/>
        </w:trPr>
        <w:tc>
          <w:tcPr>
            <w:tcW w:w="2787" w:type="dxa"/>
          </w:tcPr>
          <w:p w14:paraId="5D99D4AA" w14:textId="77777777" w:rsidR="00BC673E" w:rsidRPr="00B25E23" w:rsidRDefault="00BC673E" w:rsidP="00B25E23">
            <w:pPr>
              <w:spacing w:line="360" w:lineRule="exact"/>
              <w:rPr>
                <w:rFonts w:asciiTheme="minorHAnsi" w:eastAsiaTheme="minorEastAsia" w:hAnsiTheme="minorHAnsi"/>
                <w:b/>
              </w:rPr>
            </w:pPr>
            <w:r w:rsidRPr="00B25E23">
              <w:rPr>
                <w:rFonts w:asciiTheme="minorHAnsi" w:eastAsiaTheme="minorEastAsia" w:hAnsiTheme="minorHAnsi" w:hint="eastAsia"/>
                <w:b/>
              </w:rPr>
              <w:t>合计</w:t>
            </w:r>
          </w:p>
        </w:tc>
        <w:tc>
          <w:tcPr>
            <w:tcW w:w="2209" w:type="dxa"/>
            <w:gridSpan w:val="2"/>
          </w:tcPr>
          <w:p w14:paraId="718072A5" w14:textId="77777777" w:rsidR="00BC673E" w:rsidRPr="00B25E23" w:rsidRDefault="00BC673E" w:rsidP="00B25E23">
            <w:pPr>
              <w:spacing w:line="360" w:lineRule="exact"/>
              <w:ind w:firstLineChars="98" w:firstLine="207"/>
              <w:jc w:val="right"/>
              <w:rPr>
                <w:rFonts w:asciiTheme="minorHAnsi" w:eastAsiaTheme="minorEastAsia" w:hAnsiTheme="minorHAnsi"/>
                <w:b/>
              </w:rPr>
            </w:pPr>
            <w:r w:rsidRPr="00B25E23">
              <w:rPr>
                <w:rFonts w:asciiTheme="minorHAnsi" w:eastAsiaTheme="minorEastAsia" w:hAnsiTheme="minorHAnsi" w:hint="eastAsia"/>
                <w:b/>
              </w:rPr>
              <w:t>元</w:t>
            </w:r>
          </w:p>
        </w:tc>
        <w:tc>
          <w:tcPr>
            <w:tcW w:w="3509" w:type="dxa"/>
            <w:gridSpan w:val="2"/>
          </w:tcPr>
          <w:p w14:paraId="67BB0B91" w14:textId="77777777" w:rsidR="00BC673E" w:rsidRPr="00B25E23" w:rsidRDefault="00BC673E" w:rsidP="00B25E23">
            <w:pPr>
              <w:spacing w:line="360" w:lineRule="exact"/>
              <w:ind w:firstLineChars="98" w:firstLine="207"/>
              <w:jc w:val="right"/>
              <w:rPr>
                <w:rFonts w:asciiTheme="minorHAnsi" w:eastAsiaTheme="minorEastAsia" w:hAnsiTheme="minorHAnsi"/>
                <w:b/>
              </w:rPr>
            </w:pPr>
            <w:r w:rsidRPr="00B25E23">
              <w:rPr>
                <w:rFonts w:asciiTheme="minorHAnsi" w:eastAsiaTheme="minorEastAsia" w:hAnsiTheme="minorHAnsi" w:hint="eastAsia"/>
                <w:b/>
              </w:rPr>
              <w:t>（大写</w:t>
            </w:r>
            <w:r w:rsidRPr="00B25E23">
              <w:rPr>
                <w:rFonts w:asciiTheme="minorHAnsi" w:eastAsiaTheme="minorEastAsia" w:hAnsiTheme="minorHAnsi" w:hint="eastAsia"/>
                <w:b/>
              </w:rPr>
              <w:t xml:space="preserve">:           </w:t>
            </w:r>
            <w:r w:rsidRPr="00B25E23">
              <w:rPr>
                <w:rFonts w:asciiTheme="minorHAnsi" w:eastAsiaTheme="minorEastAsia" w:hAnsiTheme="minorHAnsi" w:hint="eastAsia"/>
                <w:b/>
              </w:rPr>
              <w:t>整）</w:t>
            </w:r>
          </w:p>
        </w:tc>
      </w:tr>
    </w:tbl>
    <w:p w14:paraId="57D972A8" w14:textId="77777777" w:rsidR="00F43FFE" w:rsidRPr="00B25E23" w:rsidRDefault="00F43FFE" w:rsidP="00B25E23">
      <w:pPr>
        <w:spacing w:line="360" w:lineRule="exact"/>
        <w:rPr>
          <w:rFonts w:asciiTheme="minorHAnsi" w:eastAsiaTheme="minorEastAsia" w:hAnsiTheme="minorHAnsi"/>
          <w:b/>
        </w:rPr>
      </w:pPr>
      <w:r w:rsidRPr="00B25E23">
        <w:rPr>
          <w:rFonts w:asciiTheme="minorHAnsi" w:eastAsiaTheme="minorEastAsia" w:hAnsiTheme="minorHAnsi"/>
          <w:b/>
        </w:rPr>
        <w:t>Annex</w:t>
      </w:r>
      <w:r w:rsidRPr="00B25E23">
        <w:rPr>
          <w:rFonts w:asciiTheme="minorHAnsi" w:eastAsiaTheme="minorEastAsia" w:hAnsiTheme="minorHAnsi" w:hint="eastAsia"/>
          <w:b/>
        </w:rPr>
        <w:t xml:space="preserve"> 2:</w:t>
      </w:r>
      <w:r w:rsidRPr="00B25E23">
        <w:rPr>
          <w:rFonts w:asciiTheme="minorHAnsi" w:eastAsiaTheme="minorEastAsia" w:hAnsiTheme="minorHAnsi"/>
          <w:b/>
        </w:rPr>
        <w:t xml:space="preserve"> Tariff </w:t>
      </w:r>
      <w:r w:rsidRPr="00B25E23">
        <w:rPr>
          <w:rFonts w:asciiTheme="minorHAnsi" w:eastAsiaTheme="minorEastAsia" w:hAnsiTheme="minorHAnsi" w:hint="eastAsia"/>
          <w:b/>
        </w:rPr>
        <w:t>of Certification Fees</w:t>
      </w:r>
    </w:p>
    <w:p w14:paraId="4C107FB5" w14:textId="77777777" w:rsidR="00F43FFE" w:rsidRPr="00B25E23" w:rsidRDefault="00F43FFE" w:rsidP="00B25E23">
      <w:pPr>
        <w:numPr>
          <w:ilvl w:val="1"/>
          <w:numId w:val="7"/>
        </w:numPr>
        <w:tabs>
          <w:tab w:val="clear" w:pos="780"/>
          <w:tab w:val="num" w:pos="426"/>
        </w:tabs>
        <w:spacing w:line="360" w:lineRule="exact"/>
        <w:ind w:left="426" w:right="-58" w:hanging="426"/>
        <w:rPr>
          <w:rFonts w:asciiTheme="minorHAnsi" w:eastAsiaTheme="minorEastAsia" w:hAnsiTheme="minorHAnsi"/>
        </w:rPr>
      </w:pPr>
      <w:r w:rsidRPr="00B25E23">
        <w:rPr>
          <w:rFonts w:asciiTheme="minorHAnsi" w:eastAsiaTheme="minorEastAsia" w:hAnsiTheme="minorHAnsi"/>
        </w:rPr>
        <w:t>Charge for sample analysis</w:t>
      </w:r>
      <w:r w:rsidRPr="00B25E23">
        <w:rPr>
          <w:rFonts w:asciiTheme="minorHAnsi" w:eastAsiaTheme="minorEastAsia" w:hAnsiTheme="minorHAnsi" w:hint="eastAsia"/>
        </w:rPr>
        <w:tab/>
        <w:t>yuan*C (C: number of sample) =    yuan</w:t>
      </w:r>
    </w:p>
    <w:p w14:paraId="30001314" w14:textId="77777777" w:rsidR="00F43FFE" w:rsidRPr="00B25E23" w:rsidRDefault="00F43FFE" w:rsidP="00B25E23">
      <w:pPr>
        <w:numPr>
          <w:ilvl w:val="1"/>
          <w:numId w:val="7"/>
        </w:numPr>
        <w:tabs>
          <w:tab w:val="clear" w:pos="780"/>
          <w:tab w:val="num" w:pos="426"/>
        </w:tabs>
        <w:spacing w:line="360" w:lineRule="exact"/>
        <w:ind w:left="426" w:hanging="426"/>
        <w:rPr>
          <w:rFonts w:asciiTheme="minorHAnsi" w:eastAsiaTheme="minorEastAsia" w:hAnsiTheme="minorHAnsi"/>
          <w:spacing w:val="-4"/>
        </w:rPr>
      </w:pPr>
      <w:r w:rsidRPr="00B25E23">
        <w:rPr>
          <w:rFonts w:asciiTheme="minorHAnsi" w:eastAsiaTheme="minorEastAsia" w:hAnsiTheme="minorHAnsi"/>
          <w:spacing w:val="-4"/>
        </w:rPr>
        <w:t xml:space="preserve">Charge for </w:t>
      </w:r>
      <w:r w:rsidRPr="00B25E23">
        <w:rPr>
          <w:rFonts w:asciiTheme="minorHAnsi" w:eastAsiaTheme="minorEastAsia" w:hAnsiTheme="minorHAnsi" w:hint="eastAsia"/>
          <w:spacing w:val="-4"/>
        </w:rPr>
        <w:t>d</w:t>
      </w:r>
      <w:r w:rsidRPr="00B25E23">
        <w:rPr>
          <w:rFonts w:asciiTheme="minorHAnsi" w:eastAsiaTheme="minorEastAsia" w:hAnsiTheme="minorHAnsi"/>
          <w:spacing w:val="-4"/>
        </w:rPr>
        <w:t>etection of environmentyuan</w:t>
      </w:r>
      <w:r w:rsidRPr="00B25E23">
        <w:rPr>
          <w:rFonts w:asciiTheme="minorHAnsi" w:eastAsiaTheme="minorEastAsia" w:hAnsiTheme="minorHAnsi" w:hint="eastAsia"/>
        </w:rPr>
        <w:t>* N(number of units) =    yuan</w:t>
      </w:r>
    </w:p>
    <w:p w14:paraId="0DE8B551" w14:textId="77777777" w:rsidR="00F43FFE" w:rsidRDefault="00F43FFE" w:rsidP="00B25E23">
      <w:pPr>
        <w:widowControl/>
        <w:numPr>
          <w:ilvl w:val="1"/>
          <w:numId w:val="7"/>
        </w:numPr>
        <w:tabs>
          <w:tab w:val="clear" w:pos="780"/>
          <w:tab w:val="num" w:pos="426"/>
        </w:tabs>
        <w:autoSpaceDE w:val="0"/>
        <w:autoSpaceDN w:val="0"/>
        <w:spacing w:line="360" w:lineRule="exact"/>
        <w:ind w:left="426" w:right="32" w:hanging="426"/>
        <w:textAlignment w:val="bottom"/>
        <w:rPr>
          <w:rFonts w:asciiTheme="minorHAnsi" w:eastAsiaTheme="minorEastAsia" w:hAnsiTheme="minorHAnsi"/>
        </w:rPr>
      </w:pPr>
      <w:r w:rsidRPr="00B25E23">
        <w:rPr>
          <w:rFonts w:asciiTheme="minorHAnsi" w:eastAsiaTheme="minorEastAsia" w:hAnsiTheme="minorHAnsi"/>
        </w:rPr>
        <w:t>Certificate fee</w:t>
      </w:r>
      <w:r w:rsidRPr="00B25E23">
        <w:rPr>
          <w:rFonts w:asciiTheme="minorHAnsi" w:eastAsiaTheme="minorEastAsia" w:hAnsiTheme="minorHAnsi"/>
        </w:rPr>
        <w:tab/>
      </w:r>
      <w:r w:rsidRPr="00B25E23">
        <w:rPr>
          <w:rFonts w:asciiTheme="minorHAnsi" w:eastAsiaTheme="minorEastAsia" w:hAnsiTheme="minorHAnsi"/>
        </w:rPr>
        <w:tab/>
      </w:r>
      <w:r w:rsidRPr="00B25E23">
        <w:rPr>
          <w:rFonts w:asciiTheme="minorHAnsi" w:eastAsiaTheme="minorEastAsia" w:hAnsiTheme="minorHAnsi"/>
        </w:rPr>
        <w:tab/>
      </w:r>
      <w:r w:rsidRPr="00B25E23">
        <w:rPr>
          <w:rFonts w:asciiTheme="minorHAnsi" w:eastAsiaTheme="minorEastAsia" w:hAnsiTheme="minorHAnsi"/>
        </w:rPr>
        <w:tab/>
      </w:r>
      <w:r w:rsidRPr="00B25E23">
        <w:rPr>
          <w:rFonts w:asciiTheme="minorHAnsi" w:eastAsiaTheme="minorEastAsia" w:hAnsiTheme="minorHAnsi"/>
        </w:rPr>
        <w:tab/>
      </w:r>
      <w:r w:rsidRPr="00B25E23">
        <w:rPr>
          <w:rFonts w:asciiTheme="minorHAnsi" w:eastAsiaTheme="minorEastAsia" w:hAnsiTheme="minorHAnsi"/>
        </w:rPr>
        <w:tab/>
      </w:r>
      <w:r w:rsidRPr="00B25E23">
        <w:rPr>
          <w:rFonts w:asciiTheme="minorHAnsi" w:eastAsiaTheme="minorEastAsia" w:hAnsiTheme="minorHAnsi"/>
        </w:rPr>
        <w:tab/>
      </w:r>
      <w:r w:rsidRPr="00B25E23">
        <w:rPr>
          <w:rFonts w:asciiTheme="minorHAnsi" w:eastAsiaTheme="minorEastAsia" w:hAnsiTheme="minorHAnsi" w:hint="eastAsia"/>
        </w:rPr>
        <w:t>y</w:t>
      </w:r>
      <w:r w:rsidRPr="00B25E23">
        <w:rPr>
          <w:rFonts w:asciiTheme="minorHAnsi" w:eastAsiaTheme="minorEastAsia" w:hAnsiTheme="minorHAnsi"/>
        </w:rPr>
        <w:t>uan</w:t>
      </w:r>
    </w:p>
    <w:p w14:paraId="3380B01B" w14:textId="77777777" w:rsidR="00853AA8" w:rsidRPr="00B25E23" w:rsidRDefault="00853AA8" w:rsidP="00B25E23">
      <w:pPr>
        <w:widowControl/>
        <w:numPr>
          <w:ilvl w:val="1"/>
          <w:numId w:val="7"/>
        </w:numPr>
        <w:tabs>
          <w:tab w:val="clear" w:pos="780"/>
          <w:tab w:val="num" w:pos="426"/>
        </w:tabs>
        <w:autoSpaceDE w:val="0"/>
        <w:autoSpaceDN w:val="0"/>
        <w:spacing w:line="360" w:lineRule="exact"/>
        <w:ind w:left="426" w:right="32" w:hanging="426"/>
        <w:textAlignment w:val="bottom"/>
        <w:rPr>
          <w:rFonts w:asciiTheme="minorHAnsi" w:eastAsiaTheme="minorEastAsia" w:hAnsiTheme="minorHAnsi"/>
        </w:rPr>
      </w:pPr>
      <w:r>
        <w:rPr>
          <w:rFonts w:asciiTheme="minorHAnsi" w:eastAsiaTheme="minorEastAsia" w:hAnsiTheme="minorHAnsi"/>
        </w:rPr>
        <w:t>Additional</w:t>
      </w:r>
      <w:r>
        <w:rPr>
          <w:rFonts w:asciiTheme="minorHAnsi" w:eastAsiaTheme="minorEastAsia" w:hAnsiTheme="minorHAnsi" w:hint="eastAsia"/>
        </w:rPr>
        <w:t xml:space="preserve"> Inspection fee                yuan</w:t>
      </w:r>
    </w:p>
    <w:p w14:paraId="6AF0C0D1" w14:textId="77777777" w:rsidR="00F43FFE" w:rsidRPr="00B25E23" w:rsidRDefault="00553098" w:rsidP="00B25E23">
      <w:pPr>
        <w:spacing w:line="360" w:lineRule="exact"/>
        <w:ind w:left="3400" w:firstLine="425"/>
        <w:rPr>
          <w:rFonts w:asciiTheme="minorHAnsi" w:eastAsiaTheme="minorEastAsia" w:hAnsiTheme="minorHAnsi"/>
        </w:rPr>
      </w:pPr>
      <w:r w:rsidRPr="00B25E23">
        <w:rPr>
          <w:rFonts w:asciiTheme="minorHAnsi" w:eastAsiaTheme="minorEastAsia" w:hAnsiTheme="minorHAnsi" w:hint="eastAsia"/>
        </w:rPr>
        <w:t>Sum</w:t>
      </w:r>
      <w:r w:rsidR="00F43FFE" w:rsidRPr="00B25E23">
        <w:rPr>
          <w:rFonts w:asciiTheme="minorHAnsi" w:eastAsiaTheme="minorEastAsia" w:hAnsiTheme="minorHAnsi"/>
        </w:rPr>
        <w:t>:</w:t>
      </w:r>
      <w:r w:rsidR="00F43FFE" w:rsidRPr="00B25E23">
        <w:rPr>
          <w:rFonts w:asciiTheme="minorHAnsi" w:eastAsiaTheme="minorEastAsia" w:hAnsiTheme="minorHAnsi" w:hint="eastAsia"/>
        </w:rPr>
        <w:t>yuan</w:t>
      </w:r>
    </w:p>
    <w:p w14:paraId="3121F6EE" w14:textId="77777777" w:rsidR="00E04EBF" w:rsidRPr="00B25E23" w:rsidRDefault="00E04EBF" w:rsidP="00B25E23">
      <w:pPr>
        <w:widowControl/>
        <w:autoSpaceDE w:val="0"/>
        <w:autoSpaceDN w:val="0"/>
        <w:spacing w:line="360" w:lineRule="exact"/>
        <w:textAlignment w:val="bottom"/>
        <w:rPr>
          <w:rFonts w:asciiTheme="minorHAnsi" w:eastAsiaTheme="minorEastAsia" w:hAnsiTheme="minorHAnsi"/>
        </w:rPr>
      </w:pPr>
    </w:p>
    <w:p w14:paraId="7F0ADC9A" w14:textId="77777777" w:rsidR="00E04EBF" w:rsidRPr="00B25E23" w:rsidRDefault="00E04EBF" w:rsidP="00B25E23">
      <w:pPr>
        <w:widowControl/>
        <w:autoSpaceDE w:val="0"/>
        <w:autoSpaceDN w:val="0"/>
        <w:spacing w:line="360" w:lineRule="exact"/>
        <w:textAlignment w:val="bottom"/>
        <w:rPr>
          <w:rFonts w:asciiTheme="minorHAnsi" w:eastAsiaTheme="minorEastAsia" w:hAnsiTheme="minorHAnsi"/>
          <w:b/>
        </w:rPr>
      </w:pPr>
      <w:r w:rsidRPr="00B25E23">
        <w:rPr>
          <w:rFonts w:asciiTheme="minorHAnsi" w:eastAsiaTheme="minorEastAsia" w:hAnsiTheme="minorHAnsi" w:hint="eastAsia"/>
          <w:b/>
        </w:rPr>
        <w:t>附件三、二维码有机产品防伪追溯标签费用清单（仅针对申请中国国标项目）：</w:t>
      </w:r>
    </w:p>
    <w:p w14:paraId="5EBDFF79" w14:textId="77777777" w:rsidR="002E2B40" w:rsidRPr="00B25E23" w:rsidRDefault="002E2B40" w:rsidP="00B25E23">
      <w:pPr>
        <w:spacing w:line="360" w:lineRule="exact"/>
        <w:rPr>
          <w:rFonts w:asciiTheme="minorHAnsi" w:eastAsiaTheme="minorEastAsia" w:hAnsiTheme="minorHAnsi" w:cs="宋体"/>
          <w:szCs w:val="21"/>
        </w:rPr>
      </w:pPr>
      <w:r w:rsidRPr="00B25E23">
        <w:rPr>
          <w:rFonts w:asciiTheme="minorHAnsi" w:eastAsiaTheme="minorEastAsia" w:hAnsiTheme="minorHAnsi" w:cs="宋体" w:hint="eastAsia"/>
          <w:szCs w:val="21"/>
        </w:rPr>
        <w:t>一、</w:t>
      </w:r>
      <w:r w:rsidR="00160BE5" w:rsidRPr="00B25E23">
        <w:rPr>
          <w:rFonts w:asciiTheme="minorHAnsi" w:eastAsiaTheme="minorEastAsia" w:hAnsiTheme="minorHAnsi" w:cs="宋体" w:hint="eastAsia"/>
          <w:szCs w:val="21"/>
        </w:rPr>
        <w:t>对于</w:t>
      </w:r>
      <w:r w:rsidRPr="00B25E23">
        <w:rPr>
          <w:rFonts w:asciiTheme="minorHAnsi" w:eastAsiaTheme="minorEastAsia" w:hAnsiTheme="minorHAnsi" w:cs="宋体" w:hint="eastAsia"/>
          <w:szCs w:val="21"/>
        </w:rPr>
        <w:t>采用手工贴标的获证企业：</w:t>
      </w:r>
    </w:p>
    <w:p w14:paraId="39FEA4CA" w14:textId="77777777" w:rsidR="002E2B40" w:rsidRPr="00B25E23" w:rsidRDefault="002E2B40" w:rsidP="00B25E23">
      <w:pPr>
        <w:spacing w:line="360" w:lineRule="exact"/>
        <w:rPr>
          <w:rFonts w:asciiTheme="minorHAnsi" w:eastAsiaTheme="minorEastAsia" w:hAnsiTheme="minorHAnsi" w:cs="宋体"/>
          <w:szCs w:val="21"/>
        </w:rPr>
      </w:pPr>
      <w:r w:rsidRPr="00B25E23">
        <w:rPr>
          <w:rFonts w:asciiTheme="minorHAnsi" w:eastAsiaTheme="minorEastAsia" w:hAnsiTheme="minorHAnsi" w:cs="宋体"/>
          <w:szCs w:val="21"/>
        </w:rPr>
        <w:t>1</w:t>
      </w:r>
      <w:r w:rsidRPr="00B25E23">
        <w:rPr>
          <w:rFonts w:asciiTheme="minorHAnsi" w:eastAsiaTheme="minorEastAsia" w:hAnsiTheme="minorHAnsi" w:cs="宋体" w:hint="eastAsia"/>
          <w:szCs w:val="21"/>
        </w:rPr>
        <w:t>、单张证书有效期范围内第一次申请</w:t>
      </w:r>
      <w:r w:rsidR="00160BE5" w:rsidRPr="00B25E23">
        <w:rPr>
          <w:rFonts w:asciiTheme="minorHAnsi" w:eastAsiaTheme="minorEastAsia" w:hAnsiTheme="minorHAnsi" w:cs="宋体" w:hint="eastAsia"/>
          <w:szCs w:val="21"/>
        </w:rPr>
        <w:t>时，</w:t>
      </w:r>
      <w:r w:rsidRPr="00B25E23">
        <w:rPr>
          <w:rFonts w:asciiTheme="minorHAnsi" w:eastAsiaTheme="minorEastAsia" w:hAnsiTheme="minorHAnsi" w:cs="宋体" w:hint="eastAsia"/>
          <w:szCs w:val="21"/>
        </w:rPr>
        <w:t>费用为</w:t>
      </w:r>
      <w:r w:rsidR="00160BE5" w:rsidRPr="00B25E23">
        <w:rPr>
          <w:rFonts w:asciiTheme="minorHAnsi" w:eastAsiaTheme="minorEastAsia" w:hAnsiTheme="minorHAnsi" w:cs="宋体" w:hint="eastAsia"/>
          <w:szCs w:val="21"/>
        </w:rPr>
        <w:t>：</w:t>
      </w:r>
    </w:p>
    <w:p w14:paraId="7904BF6F" w14:textId="77777777" w:rsidR="002E2B40" w:rsidRPr="00B25E23" w:rsidRDefault="002E2B40" w:rsidP="00B25E23">
      <w:pPr>
        <w:spacing w:line="360" w:lineRule="exact"/>
        <w:rPr>
          <w:rFonts w:asciiTheme="minorHAnsi" w:eastAsiaTheme="minorEastAsia" w:hAnsiTheme="minorHAnsi" w:cs="宋体"/>
          <w:szCs w:val="21"/>
        </w:rPr>
      </w:pPr>
      <w:r w:rsidRPr="00B25E23">
        <w:rPr>
          <w:rFonts w:asciiTheme="minorHAnsi" w:eastAsiaTheme="minorEastAsia" w:hAnsiTheme="minorHAnsi" w:cs="宋体" w:hint="eastAsia"/>
          <w:szCs w:val="21"/>
        </w:rPr>
        <w:t>（</w:t>
      </w:r>
      <w:r w:rsidRPr="00B25E23">
        <w:rPr>
          <w:rFonts w:asciiTheme="minorHAnsi" w:eastAsiaTheme="minorEastAsia" w:hAnsiTheme="minorHAnsi" w:cs="宋体"/>
          <w:szCs w:val="21"/>
        </w:rPr>
        <w:t>1</w:t>
      </w:r>
      <w:r w:rsidRPr="00B25E23">
        <w:rPr>
          <w:rFonts w:asciiTheme="minorHAnsi" w:eastAsiaTheme="minorEastAsia" w:hAnsiTheme="minorHAnsi" w:cs="宋体" w:hint="eastAsia"/>
          <w:szCs w:val="21"/>
        </w:rPr>
        <w:t>）标签费总额≤</w:t>
      </w:r>
      <w:r w:rsidRPr="00B25E23">
        <w:rPr>
          <w:rFonts w:asciiTheme="minorHAnsi" w:eastAsiaTheme="minorEastAsia" w:hAnsiTheme="minorHAnsi" w:cs="宋体"/>
          <w:szCs w:val="21"/>
        </w:rPr>
        <w:t>500</w:t>
      </w:r>
      <w:r w:rsidRPr="00B25E23">
        <w:rPr>
          <w:rFonts w:asciiTheme="minorHAnsi" w:eastAsiaTheme="minorEastAsia" w:hAnsiTheme="minorHAnsi" w:cs="宋体" w:hint="eastAsia"/>
          <w:szCs w:val="21"/>
        </w:rPr>
        <w:t>元，</w:t>
      </w:r>
      <w:r w:rsidR="00160BE5" w:rsidRPr="00B25E23">
        <w:rPr>
          <w:rFonts w:asciiTheme="minorHAnsi" w:eastAsiaTheme="minorEastAsia" w:hAnsiTheme="minorHAnsi" w:cs="宋体" w:hint="eastAsia"/>
          <w:szCs w:val="21"/>
        </w:rPr>
        <w:t>以</w:t>
      </w:r>
      <w:r w:rsidRPr="00B25E23">
        <w:rPr>
          <w:rFonts w:asciiTheme="minorHAnsi" w:eastAsiaTheme="minorEastAsia" w:hAnsiTheme="minorHAnsi" w:cs="宋体"/>
          <w:szCs w:val="21"/>
        </w:rPr>
        <w:t>500</w:t>
      </w:r>
      <w:r w:rsidRPr="00B25E23">
        <w:rPr>
          <w:rFonts w:asciiTheme="minorHAnsi" w:eastAsiaTheme="minorEastAsia" w:hAnsiTheme="minorHAnsi" w:cs="宋体" w:hint="eastAsia"/>
          <w:szCs w:val="21"/>
        </w:rPr>
        <w:t>元</w:t>
      </w:r>
      <w:r w:rsidR="00160BE5" w:rsidRPr="00B25E23">
        <w:rPr>
          <w:rFonts w:asciiTheme="minorHAnsi" w:eastAsiaTheme="minorEastAsia" w:hAnsiTheme="minorHAnsi" w:cs="宋体" w:hint="eastAsia"/>
          <w:szCs w:val="21"/>
        </w:rPr>
        <w:t>计</w:t>
      </w:r>
      <w:r w:rsidRPr="00B25E23">
        <w:rPr>
          <w:rFonts w:asciiTheme="minorHAnsi" w:eastAsiaTheme="minorEastAsia" w:hAnsiTheme="minorHAnsi" w:cs="宋体" w:hint="eastAsia"/>
          <w:szCs w:val="21"/>
        </w:rPr>
        <w:t>；</w:t>
      </w:r>
    </w:p>
    <w:p w14:paraId="4630EE4C" w14:textId="77777777" w:rsidR="002E2B40" w:rsidRPr="00B25E23" w:rsidRDefault="002E2B40" w:rsidP="00B25E23">
      <w:pPr>
        <w:spacing w:line="360" w:lineRule="exact"/>
        <w:rPr>
          <w:rFonts w:asciiTheme="minorHAnsi" w:eastAsiaTheme="minorEastAsia" w:hAnsiTheme="minorHAnsi" w:cs="宋体"/>
          <w:szCs w:val="21"/>
        </w:rPr>
      </w:pPr>
      <w:r w:rsidRPr="00B25E23">
        <w:rPr>
          <w:rFonts w:asciiTheme="minorHAnsi" w:eastAsiaTheme="minorEastAsia" w:hAnsiTheme="minorHAnsi" w:cs="宋体" w:hint="eastAsia"/>
          <w:szCs w:val="21"/>
        </w:rPr>
        <w:t>（</w:t>
      </w:r>
      <w:r w:rsidRPr="00B25E23">
        <w:rPr>
          <w:rFonts w:asciiTheme="minorHAnsi" w:eastAsiaTheme="minorEastAsia" w:hAnsiTheme="minorHAnsi" w:cs="宋体"/>
          <w:szCs w:val="21"/>
        </w:rPr>
        <w:t>2</w:t>
      </w:r>
      <w:r w:rsidRPr="00B25E23">
        <w:rPr>
          <w:rFonts w:asciiTheme="minorHAnsi" w:eastAsiaTheme="minorEastAsia" w:hAnsiTheme="minorHAnsi" w:cs="宋体" w:hint="eastAsia"/>
          <w:szCs w:val="21"/>
        </w:rPr>
        <w:t>）标签费总额＞</w:t>
      </w:r>
      <w:r w:rsidRPr="00B25E23">
        <w:rPr>
          <w:rFonts w:asciiTheme="minorHAnsi" w:eastAsiaTheme="minorEastAsia" w:hAnsiTheme="minorHAnsi" w:cs="宋体"/>
          <w:szCs w:val="21"/>
        </w:rPr>
        <w:t>500</w:t>
      </w:r>
      <w:r w:rsidRPr="00B25E23">
        <w:rPr>
          <w:rFonts w:asciiTheme="minorHAnsi" w:eastAsiaTheme="minorEastAsia" w:hAnsiTheme="minorHAnsi" w:cs="宋体" w:hint="eastAsia"/>
          <w:szCs w:val="21"/>
        </w:rPr>
        <w:t>元，</w:t>
      </w:r>
      <w:r w:rsidR="00160BE5" w:rsidRPr="00B25E23">
        <w:rPr>
          <w:rFonts w:asciiTheme="minorHAnsi" w:eastAsiaTheme="minorEastAsia" w:hAnsiTheme="minorHAnsi" w:cs="宋体" w:hint="eastAsia"/>
          <w:szCs w:val="21"/>
        </w:rPr>
        <w:t>以实际标签费总额计</w:t>
      </w:r>
      <w:r w:rsidRPr="00B25E23">
        <w:rPr>
          <w:rFonts w:asciiTheme="minorHAnsi" w:eastAsiaTheme="minorEastAsia" w:hAnsiTheme="minorHAnsi" w:cs="宋体" w:hint="eastAsia"/>
          <w:szCs w:val="21"/>
        </w:rPr>
        <w:t>。</w:t>
      </w:r>
    </w:p>
    <w:p w14:paraId="5E32C5E1" w14:textId="77777777" w:rsidR="002E2B40" w:rsidRPr="00B25E23" w:rsidRDefault="00C93BA2" w:rsidP="00B25E23">
      <w:pPr>
        <w:spacing w:line="360" w:lineRule="exact"/>
        <w:rPr>
          <w:rFonts w:asciiTheme="minorHAnsi" w:eastAsiaTheme="minorEastAsia" w:hAnsiTheme="minorHAnsi" w:cs="宋体"/>
          <w:szCs w:val="21"/>
        </w:rPr>
      </w:pPr>
      <w:r>
        <w:rPr>
          <w:rFonts w:asciiTheme="minorHAnsi" w:eastAsiaTheme="minorEastAsia" w:hAnsiTheme="minorHAnsi" w:cs="宋体" w:hint="eastAsia"/>
          <w:szCs w:val="21"/>
        </w:rPr>
        <w:t>2</w:t>
      </w:r>
      <w:r w:rsidR="002E2B40" w:rsidRPr="00B25E23">
        <w:rPr>
          <w:rFonts w:asciiTheme="minorHAnsi" w:eastAsiaTheme="minorEastAsia" w:hAnsiTheme="minorHAnsi" w:cs="宋体" w:hint="eastAsia"/>
          <w:szCs w:val="21"/>
        </w:rPr>
        <w:t>、三种规格标签单价明细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24"/>
        <w:gridCol w:w="1905"/>
        <w:gridCol w:w="2835"/>
      </w:tblGrid>
      <w:tr w:rsidR="002E2B40" w:rsidRPr="00B25E23" w14:paraId="3C5B095C" w14:textId="77777777" w:rsidTr="002E2B40">
        <w:trPr>
          <w:jc w:val="center"/>
        </w:trPr>
        <w:tc>
          <w:tcPr>
            <w:tcW w:w="3324" w:type="dxa"/>
          </w:tcPr>
          <w:p w14:paraId="5CDE34A2" w14:textId="77777777" w:rsidR="002E2B40" w:rsidRPr="00B25E23" w:rsidRDefault="002E2B40" w:rsidP="00B25E23">
            <w:pPr>
              <w:spacing w:line="360" w:lineRule="exact"/>
              <w:jc w:val="center"/>
              <w:rPr>
                <w:rFonts w:asciiTheme="minorHAnsi" w:eastAsiaTheme="minorEastAsia" w:hAnsiTheme="minorHAnsi" w:cs="宋体"/>
                <w:szCs w:val="21"/>
              </w:rPr>
            </w:pPr>
            <w:r w:rsidRPr="00B25E23">
              <w:rPr>
                <w:rFonts w:asciiTheme="minorHAnsi" w:eastAsiaTheme="minorEastAsia" w:hAnsiTheme="minorHAnsi" w:cs="宋体" w:hint="eastAsia"/>
                <w:szCs w:val="21"/>
              </w:rPr>
              <w:t>标签种类</w:t>
            </w:r>
          </w:p>
        </w:tc>
        <w:tc>
          <w:tcPr>
            <w:tcW w:w="1905" w:type="dxa"/>
          </w:tcPr>
          <w:p w14:paraId="53961A45" w14:textId="77777777" w:rsidR="002E2B40" w:rsidRPr="00B25E23" w:rsidRDefault="002E2B40" w:rsidP="00B25E23">
            <w:pPr>
              <w:spacing w:line="360" w:lineRule="exact"/>
              <w:jc w:val="center"/>
              <w:rPr>
                <w:rFonts w:asciiTheme="minorHAnsi" w:eastAsiaTheme="minorEastAsia" w:hAnsiTheme="minorHAnsi" w:cs="宋体"/>
                <w:szCs w:val="21"/>
              </w:rPr>
            </w:pPr>
            <w:r w:rsidRPr="00B25E23">
              <w:rPr>
                <w:rFonts w:asciiTheme="minorHAnsi" w:eastAsiaTheme="minorEastAsia" w:hAnsiTheme="minorHAnsi" w:cs="宋体" w:hint="eastAsia"/>
                <w:szCs w:val="21"/>
              </w:rPr>
              <w:t>规格型号（</w:t>
            </w:r>
            <w:r w:rsidRPr="00B25E23">
              <w:rPr>
                <w:rFonts w:asciiTheme="minorHAnsi" w:eastAsiaTheme="minorEastAsia" w:hAnsiTheme="minorHAnsi" w:cs="宋体"/>
                <w:szCs w:val="21"/>
              </w:rPr>
              <w:t>mm</w:t>
            </w:r>
            <w:r w:rsidRPr="00B25E23">
              <w:rPr>
                <w:rFonts w:asciiTheme="minorHAnsi" w:eastAsiaTheme="minorEastAsia" w:hAnsiTheme="minorHAnsi" w:cs="宋体" w:hint="eastAsia"/>
                <w:szCs w:val="21"/>
              </w:rPr>
              <w:t>）</w:t>
            </w:r>
          </w:p>
        </w:tc>
        <w:tc>
          <w:tcPr>
            <w:tcW w:w="2835" w:type="dxa"/>
          </w:tcPr>
          <w:p w14:paraId="407AA6BA" w14:textId="77777777" w:rsidR="002E2B40" w:rsidRPr="00B25E23" w:rsidRDefault="002E2B40" w:rsidP="00B25E23">
            <w:pPr>
              <w:spacing w:line="360" w:lineRule="exact"/>
              <w:jc w:val="center"/>
              <w:rPr>
                <w:rFonts w:asciiTheme="minorHAnsi" w:eastAsiaTheme="minorEastAsia" w:hAnsiTheme="minorHAnsi" w:cs="宋体"/>
                <w:szCs w:val="21"/>
              </w:rPr>
            </w:pPr>
            <w:r w:rsidRPr="00B25E23">
              <w:rPr>
                <w:rFonts w:asciiTheme="minorHAnsi" w:eastAsiaTheme="minorEastAsia" w:hAnsiTheme="minorHAnsi" w:cs="宋体" w:hint="eastAsia"/>
                <w:szCs w:val="21"/>
              </w:rPr>
              <w:t>单价（元</w:t>
            </w:r>
            <w:r w:rsidRPr="00B25E23">
              <w:rPr>
                <w:rFonts w:asciiTheme="minorHAnsi" w:eastAsiaTheme="minorEastAsia" w:hAnsiTheme="minorHAnsi" w:cs="宋体"/>
                <w:szCs w:val="21"/>
              </w:rPr>
              <w:t>/</w:t>
            </w:r>
            <w:r w:rsidRPr="00B25E23">
              <w:rPr>
                <w:rFonts w:asciiTheme="minorHAnsi" w:eastAsiaTheme="minorEastAsia" w:hAnsiTheme="minorHAnsi" w:cs="宋体" w:hint="eastAsia"/>
                <w:szCs w:val="21"/>
              </w:rPr>
              <w:t>枚）</w:t>
            </w:r>
          </w:p>
        </w:tc>
      </w:tr>
      <w:tr w:rsidR="002E2B40" w:rsidRPr="00B25E23" w14:paraId="23D3B8DB" w14:textId="77777777" w:rsidTr="002E2B40">
        <w:trPr>
          <w:jc w:val="center"/>
        </w:trPr>
        <w:tc>
          <w:tcPr>
            <w:tcW w:w="3324" w:type="dxa"/>
            <w:vMerge w:val="restart"/>
          </w:tcPr>
          <w:p w14:paraId="0B82D575" w14:textId="77777777" w:rsidR="002E2B40" w:rsidRPr="00B25E23" w:rsidRDefault="002E2B40" w:rsidP="00B25E23">
            <w:pPr>
              <w:spacing w:line="360" w:lineRule="exact"/>
              <w:rPr>
                <w:rFonts w:asciiTheme="minorHAnsi" w:eastAsiaTheme="minorEastAsia" w:hAnsiTheme="minorHAnsi" w:cs="宋体"/>
                <w:szCs w:val="21"/>
              </w:rPr>
            </w:pPr>
          </w:p>
          <w:p w14:paraId="3543A479" w14:textId="77777777" w:rsidR="002E2B40" w:rsidRPr="00B25E23" w:rsidRDefault="002E2B40" w:rsidP="00B25E23">
            <w:pPr>
              <w:spacing w:line="360" w:lineRule="exact"/>
              <w:jc w:val="center"/>
              <w:rPr>
                <w:rFonts w:asciiTheme="minorHAnsi" w:eastAsiaTheme="minorEastAsia" w:hAnsiTheme="minorHAnsi" w:cs="宋体"/>
                <w:szCs w:val="21"/>
              </w:rPr>
            </w:pPr>
            <w:r w:rsidRPr="00B25E23">
              <w:rPr>
                <w:rFonts w:asciiTheme="minorHAnsi" w:eastAsiaTheme="minorEastAsia" w:hAnsiTheme="minorHAnsi" w:cs="宋体" w:hint="eastAsia"/>
                <w:szCs w:val="21"/>
              </w:rPr>
              <w:t>平装不干胶标签</w:t>
            </w:r>
          </w:p>
        </w:tc>
        <w:tc>
          <w:tcPr>
            <w:tcW w:w="1905" w:type="dxa"/>
          </w:tcPr>
          <w:p w14:paraId="7F098DEB" w14:textId="77777777" w:rsidR="002E2B40" w:rsidRPr="00B25E23" w:rsidRDefault="002E2B40" w:rsidP="00B25E23">
            <w:pPr>
              <w:spacing w:line="360" w:lineRule="exact"/>
              <w:jc w:val="center"/>
              <w:rPr>
                <w:rFonts w:asciiTheme="minorHAnsi" w:eastAsiaTheme="minorEastAsia" w:hAnsiTheme="minorHAnsi" w:cs="宋体"/>
                <w:szCs w:val="21"/>
              </w:rPr>
            </w:pPr>
            <w:r w:rsidRPr="00B25E23">
              <w:rPr>
                <w:rFonts w:asciiTheme="minorHAnsi" w:eastAsiaTheme="minorEastAsia" w:hAnsiTheme="minorHAnsi" w:cs="宋体" w:hint="eastAsia"/>
                <w:szCs w:val="21"/>
              </w:rPr>
              <w:t>二维码</w:t>
            </w:r>
            <w:r w:rsidRPr="00B25E23">
              <w:rPr>
                <w:rFonts w:asciiTheme="minorHAnsi" w:eastAsiaTheme="minorEastAsia" w:hAnsiTheme="minorHAnsi" w:cs="宋体"/>
                <w:szCs w:val="21"/>
              </w:rPr>
              <w:t>24*16</w:t>
            </w:r>
          </w:p>
        </w:tc>
        <w:tc>
          <w:tcPr>
            <w:tcW w:w="2835" w:type="dxa"/>
          </w:tcPr>
          <w:p w14:paraId="2C967A04" w14:textId="77777777" w:rsidR="002E2B40" w:rsidRPr="00B25E23" w:rsidRDefault="002E2B40" w:rsidP="00B25E23">
            <w:pPr>
              <w:spacing w:line="360" w:lineRule="exact"/>
              <w:jc w:val="center"/>
              <w:rPr>
                <w:rFonts w:asciiTheme="minorHAnsi" w:eastAsiaTheme="minorEastAsia" w:hAnsiTheme="minorHAnsi" w:cs="宋体"/>
                <w:szCs w:val="21"/>
              </w:rPr>
            </w:pPr>
            <w:r w:rsidRPr="00B25E23">
              <w:rPr>
                <w:rFonts w:asciiTheme="minorHAnsi" w:eastAsiaTheme="minorEastAsia" w:hAnsiTheme="minorHAnsi" w:cs="宋体"/>
                <w:szCs w:val="21"/>
              </w:rPr>
              <w:t>0.038</w:t>
            </w:r>
          </w:p>
        </w:tc>
      </w:tr>
      <w:tr w:rsidR="002E2B40" w:rsidRPr="00B25E23" w14:paraId="1F2DE6D4" w14:textId="77777777" w:rsidTr="002E2B40">
        <w:trPr>
          <w:jc w:val="center"/>
        </w:trPr>
        <w:tc>
          <w:tcPr>
            <w:tcW w:w="3324" w:type="dxa"/>
            <w:vMerge/>
          </w:tcPr>
          <w:p w14:paraId="0C677564" w14:textId="77777777" w:rsidR="002E2B40" w:rsidRPr="00B25E23" w:rsidRDefault="002E2B40" w:rsidP="00B25E23">
            <w:pPr>
              <w:spacing w:line="360" w:lineRule="exact"/>
              <w:rPr>
                <w:rFonts w:asciiTheme="minorHAnsi" w:eastAsiaTheme="minorEastAsia" w:hAnsiTheme="minorHAnsi" w:cs="宋体"/>
                <w:szCs w:val="21"/>
              </w:rPr>
            </w:pPr>
          </w:p>
        </w:tc>
        <w:tc>
          <w:tcPr>
            <w:tcW w:w="1905" w:type="dxa"/>
          </w:tcPr>
          <w:p w14:paraId="780F29E8" w14:textId="77777777" w:rsidR="002E2B40" w:rsidRPr="00B25E23" w:rsidRDefault="002E2B40" w:rsidP="00B25E23">
            <w:pPr>
              <w:spacing w:line="360" w:lineRule="exact"/>
              <w:jc w:val="center"/>
              <w:rPr>
                <w:rFonts w:asciiTheme="minorHAnsi" w:eastAsiaTheme="minorEastAsia" w:hAnsiTheme="minorHAnsi" w:cs="宋体"/>
                <w:szCs w:val="21"/>
              </w:rPr>
            </w:pPr>
            <w:r w:rsidRPr="00B25E23">
              <w:rPr>
                <w:rFonts w:asciiTheme="minorHAnsi" w:eastAsiaTheme="minorEastAsia" w:hAnsiTheme="minorHAnsi" w:cs="宋体" w:hint="eastAsia"/>
                <w:szCs w:val="21"/>
              </w:rPr>
              <w:t>二维码</w:t>
            </w:r>
            <w:r w:rsidRPr="00B25E23">
              <w:rPr>
                <w:rFonts w:asciiTheme="minorHAnsi" w:eastAsiaTheme="minorEastAsia" w:hAnsiTheme="minorHAnsi" w:cs="宋体"/>
                <w:szCs w:val="21"/>
              </w:rPr>
              <w:t>30*20</w:t>
            </w:r>
          </w:p>
        </w:tc>
        <w:tc>
          <w:tcPr>
            <w:tcW w:w="2835" w:type="dxa"/>
          </w:tcPr>
          <w:p w14:paraId="78C7AC67" w14:textId="77777777" w:rsidR="002E2B40" w:rsidRPr="00B25E23" w:rsidRDefault="002E2B40" w:rsidP="00B25E23">
            <w:pPr>
              <w:spacing w:line="360" w:lineRule="exact"/>
              <w:jc w:val="center"/>
              <w:rPr>
                <w:rFonts w:asciiTheme="minorHAnsi" w:eastAsiaTheme="minorEastAsia" w:hAnsiTheme="minorHAnsi" w:cs="宋体"/>
                <w:szCs w:val="21"/>
              </w:rPr>
            </w:pPr>
            <w:r w:rsidRPr="00B25E23">
              <w:rPr>
                <w:rFonts w:asciiTheme="minorHAnsi" w:eastAsiaTheme="minorEastAsia" w:hAnsiTheme="minorHAnsi" w:cs="宋体"/>
                <w:szCs w:val="21"/>
              </w:rPr>
              <w:t>0.049</w:t>
            </w:r>
          </w:p>
        </w:tc>
      </w:tr>
      <w:tr w:rsidR="002E2B40" w:rsidRPr="00B25E23" w14:paraId="15151D19" w14:textId="77777777" w:rsidTr="002E2B40">
        <w:trPr>
          <w:jc w:val="center"/>
        </w:trPr>
        <w:tc>
          <w:tcPr>
            <w:tcW w:w="3324" w:type="dxa"/>
            <w:vMerge/>
          </w:tcPr>
          <w:p w14:paraId="3EFD0CC9" w14:textId="77777777" w:rsidR="002E2B40" w:rsidRPr="00B25E23" w:rsidRDefault="002E2B40" w:rsidP="00B25E23">
            <w:pPr>
              <w:spacing w:line="360" w:lineRule="exact"/>
              <w:rPr>
                <w:rFonts w:asciiTheme="minorHAnsi" w:eastAsiaTheme="minorEastAsia" w:hAnsiTheme="minorHAnsi" w:cs="宋体"/>
                <w:szCs w:val="21"/>
              </w:rPr>
            </w:pPr>
          </w:p>
        </w:tc>
        <w:tc>
          <w:tcPr>
            <w:tcW w:w="1905" w:type="dxa"/>
          </w:tcPr>
          <w:p w14:paraId="0CE05696" w14:textId="77777777" w:rsidR="002E2B40" w:rsidRPr="00B25E23" w:rsidRDefault="002E2B40" w:rsidP="00B25E23">
            <w:pPr>
              <w:spacing w:line="360" w:lineRule="exact"/>
              <w:jc w:val="center"/>
              <w:rPr>
                <w:rFonts w:asciiTheme="minorHAnsi" w:eastAsiaTheme="minorEastAsia" w:hAnsiTheme="minorHAnsi" w:cs="宋体"/>
                <w:szCs w:val="21"/>
              </w:rPr>
            </w:pPr>
            <w:r w:rsidRPr="00B25E23">
              <w:rPr>
                <w:rFonts w:asciiTheme="minorHAnsi" w:eastAsiaTheme="minorEastAsia" w:hAnsiTheme="minorHAnsi" w:cs="宋体" w:hint="eastAsia"/>
                <w:szCs w:val="21"/>
              </w:rPr>
              <w:t>二维码</w:t>
            </w:r>
            <w:r w:rsidRPr="00B25E23">
              <w:rPr>
                <w:rFonts w:asciiTheme="minorHAnsi" w:eastAsiaTheme="minorEastAsia" w:hAnsiTheme="minorHAnsi" w:cs="宋体"/>
                <w:szCs w:val="21"/>
              </w:rPr>
              <w:t>50*33</w:t>
            </w:r>
          </w:p>
        </w:tc>
        <w:tc>
          <w:tcPr>
            <w:tcW w:w="2835" w:type="dxa"/>
          </w:tcPr>
          <w:p w14:paraId="15666A9F" w14:textId="77777777" w:rsidR="002E2B40" w:rsidRPr="00B25E23" w:rsidRDefault="002E2B40" w:rsidP="00B25E23">
            <w:pPr>
              <w:spacing w:line="360" w:lineRule="exact"/>
              <w:jc w:val="center"/>
              <w:rPr>
                <w:rFonts w:asciiTheme="minorHAnsi" w:eastAsiaTheme="minorEastAsia" w:hAnsiTheme="minorHAnsi" w:cs="宋体"/>
                <w:szCs w:val="21"/>
              </w:rPr>
            </w:pPr>
            <w:r w:rsidRPr="00B25E23">
              <w:rPr>
                <w:rFonts w:asciiTheme="minorHAnsi" w:eastAsiaTheme="minorEastAsia" w:hAnsiTheme="minorHAnsi" w:cs="宋体"/>
                <w:szCs w:val="21"/>
              </w:rPr>
              <w:t>0.089</w:t>
            </w:r>
          </w:p>
        </w:tc>
      </w:tr>
    </w:tbl>
    <w:p w14:paraId="6609F88F" w14:textId="77777777" w:rsidR="002E2B40" w:rsidRPr="00B25E23" w:rsidRDefault="002E2B40" w:rsidP="00B25E23">
      <w:pPr>
        <w:spacing w:line="360" w:lineRule="exact"/>
        <w:rPr>
          <w:rFonts w:asciiTheme="minorHAnsi" w:eastAsiaTheme="minorEastAsia" w:hAnsiTheme="minorHAnsi" w:cs="宋体"/>
          <w:szCs w:val="21"/>
        </w:rPr>
      </w:pPr>
      <w:r w:rsidRPr="00B25E23">
        <w:rPr>
          <w:rFonts w:asciiTheme="minorHAnsi" w:eastAsiaTheme="minorEastAsia" w:hAnsiTheme="minorHAnsi" w:cs="宋体" w:hint="eastAsia"/>
          <w:szCs w:val="21"/>
        </w:rPr>
        <w:t>二、</w:t>
      </w:r>
      <w:r w:rsidR="00160BE5" w:rsidRPr="00B25E23">
        <w:rPr>
          <w:rFonts w:asciiTheme="minorHAnsi" w:eastAsiaTheme="minorEastAsia" w:hAnsiTheme="minorHAnsi" w:cs="宋体" w:hint="eastAsia"/>
          <w:szCs w:val="21"/>
        </w:rPr>
        <w:t>对于</w:t>
      </w:r>
      <w:r w:rsidRPr="00B25E23">
        <w:rPr>
          <w:rFonts w:asciiTheme="minorHAnsi" w:eastAsiaTheme="minorEastAsia" w:hAnsiTheme="minorHAnsi" w:cs="宋体" w:hint="eastAsia"/>
          <w:szCs w:val="21"/>
        </w:rPr>
        <w:t>采用喷码方式喷印有机码的获证企业：</w:t>
      </w:r>
    </w:p>
    <w:p w14:paraId="279173CC" w14:textId="77777777" w:rsidR="002E2B40" w:rsidRPr="00B25E23" w:rsidRDefault="002E2B40" w:rsidP="00B25E23">
      <w:pPr>
        <w:spacing w:line="360" w:lineRule="exact"/>
        <w:rPr>
          <w:rFonts w:asciiTheme="minorHAnsi" w:eastAsiaTheme="minorEastAsia" w:hAnsiTheme="minorHAnsi" w:cs="宋体"/>
          <w:szCs w:val="21"/>
        </w:rPr>
      </w:pPr>
      <w:r w:rsidRPr="00B25E23">
        <w:rPr>
          <w:rFonts w:asciiTheme="minorHAnsi" w:eastAsiaTheme="minorEastAsia" w:hAnsiTheme="minorHAnsi" w:cs="宋体"/>
          <w:szCs w:val="21"/>
        </w:rPr>
        <w:t>1</w:t>
      </w:r>
      <w:r w:rsidRPr="00B25E23">
        <w:rPr>
          <w:rFonts w:asciiTheme="minorHAnsi" w:eastAsiaTheme="minorEastAsia" w:hAnsiTheme="minorHAnsi" w:cs="宋体" w:hint="eastAsia"/>
          <w:szCs w:val="21"/>
        </w:rPr>
        <w:t>、单张证书有效期范围内申请喷码总量≤</w:t>
      </w:r>
      <w:r w:rsidRPr="00B25E23">
        <w:rPr>
          <w:rFonts w:asciiTheme="minorHAnsi" w:eastAsiaTheme="minorEastAsia" w:hAnsiTheme="minorHAnsi" w:cs="宋体"/>
          <w:szCs w:val="21"/>
        </w:rPr>
        <w:t>200</w:t>
      </w:r>
      <w:r w:rsidRPr="00B25E23">
        <w:rPr>
          <w:rFonts w:asciiTheme="minorHAnsi" w:eastAsiaTheme="minorEastAsia" w:hAnsiTheme="minorHAnsi" w:cs="宋体" w:hint="eastAsia"/>
          <w:szCs w:val="21"/>
        </w:rPr>
        <w:t>万枚</w:t>
      </w:r>
      <w:r w:rsidR="00160BE5" w:rsidRPr="00B25E23">
        <w:rPr>
          <w:rFonts w:asciiTheme="minorHAnsi" w:eastAsiaTheme="minorEastAsia" w:hAnsiTheme="minorHAnsi" w:cs="宋体" w:hint="eastAsia"/>
          <w:szCs w:val="21"/>
        </w:rPr>
        <w:t>的</w:t>
      </w:r>
      <w:r w:rsidR="00F71645"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单价</w:t>
      </w:r>
      <w:r w:rsidRPr="00B25E23">
        <w:rPr>
          <w:rFonts w:asciiTheme="minorHAnsi" w:eastAsiaTheme="minorEastAsia" w:hAnsiTheme="minorHAnsi" w:cs="宋体"/>
          <w:szCs w:val="21"/>
        </w:rPr>
        <w:t>0.02</w:t>
      </w:r>
      <w:r w:rsidRPr="00B25E23">
        <w:rPr>
          <w:rFonts w:asciiTheme="minorHAnsi" w:eastAsiaTheme="minorEastAsia" w:hAnsiTheme="minorHAnsi" w:cs="宋体" w:hint="eastAsia"/>
          <w:szCs w:val="21"/>
        </w:rPr>
        <w:t>元</w:t>
      </w:r>
      <w:r w:rsidRPr="00B25E23">
        <w:rPr>
          <w:rFonts w:asciiTheme="minorHAnsi" w:eastAsiaTheme="minorEastAsia" w:hAnsiTheme="minorHAnsi" w:cs="宋体"/>
          <w:szCs w:val="21"/>
        </w:rPr>
        <w:t>/</w:t>
      </w:r>
      <w:r w:rsidRPr="00B25E23">
        <w:rPr>
          <w:rFonts w:asciiTheme="minorHAnsi" w:eastAsiaTheme="minorEastAsia" w:hAnsiTheme="minorHAnsi" w:cs="宋体" w:hint="eastAsia"/>
          <w:szCs w:val="21"/>
        </w:rPr>
        <w:t>码；</w:t>
      </w:r>
    </w:p>
    <w:p w14:paraId="12141787" w14:textId="77777777" w:rsidR="002E2B40" w:rsidRDefault="002E2B40" w:rsidP="00B25E23">
      <w:pPr>
        <w:spacing w:line="360" w:lineRule="exact"/>
        <w:rPr>
          <w:rFonts w:asciiTheme="minorHAnsi" w:eastAsiaTheme="minorEastAsia" w:hAnsiTheme="minorHAnsi" w:cs="宋体"/>
          <w:szCs w:val="21"/>
        </w:rPr>
      </w:pPr>
      <w:r w:rsidRPr="00B25E23">
        <w:rPr>
          <w:rFonts w:asciiTheme="minorHAnsi" w:eastAsiaTheme="minorEastAsia" w:hAnsiTheme="minorHAnsi" w:cs="宋体"/>
          <w:szCs w:val="21"/>
        </w:rPr>
        <w:t>2</w:t>
      </w:r>
      <w:r w:rsidRPr="00B25E23">
        <w:rPr>
          <w:rFonts w:asciiTheme="minorHAnsi" w:eastAsiaTheme="minorEastAsia" w:hAnsiTheme="minorHAnsi" w:cs="宋体" w:hint="eastAsia"/>
          <w:szCs w:val="21"/>
        </w:rPr>
        <w:t>、单张证书有效期范围内申请喷码总量＞</w:t>
      </w:r>
      <w:r w:rsidRPr="00B25E23">
        <w:rPr>
          <w:rFonts w:asciiTheme="minorHAnsi" w:eastAsiaTheme="minorEastAsia" w:hAnsiTheme="minorHAnsi" w:cs="宋体"/>
          <w:szCs w:val="21"/>
        </w:rPr>
        <w:t>200</w:t>
      </w:r>
      <w:r w:rsidRPr="00B25E23">
        <w:rPr>
          <w:rFonts w:asciiTheme="minorHAnsi" w:eastAsiaTheme="minorEastAsia" w:hAnsiTheme="minorHAnsi" w:cs="宋体" w:hint="eastAsia"/>
          <w:szCs w:val="21"/>
        </w:rPr>
        <w:t>万枚</w:t>
      </w:r>
      <w:r w:rsidR="00160BE5" w:rsidRPr="00B25E23">
        <w:rPr>
          <w:rFonts w:asciiTheme="minorHAnsi" w:eastAsiaTheme="minorEastAsia" w:hAnsiTheme="minorHAnsi" w:cs="宋体" w:hint="eastAsia"/>
          <w:szCs w:val="21"/>
        </w:rPr>
        <w:t>的</w:t>
      </w:r>
      <w:r w:rsidR="00F71645" w:rsidRPr="00B25E23">
        <w:rPr>
          <w:rFonts w:asciiTheme="minorHAnsi" w:eastAsiaTheme="minorEastAsia" w:hAnsiTheme="minorHAnsi" w:cs="宋体" w:hint="eastAsia"/>
          <w:szCs w:val="21"/>
        </w:rPr>
        <w:t>，</w:t>
      </w:r>
      <w:r w:rsidRPr="00B25E23">
        <w:rPr>
          <w:rFonts w:asciiTheme="minorHAnsi" w:eastAsiaTheme="minorEastAsia" w:hAnsiTheme="minorHAnsi" w:cs="宋体"/>
          <w:szCs w:val="21"/>
        </w:rPr>
        <w:t>200</w:t>
      </w:r>
      <w:r w:rsidRPr="00B25E23">
        <w:rPr>
          <w:rFonts w:asciiTheme="minorHAnsi" w:eastAsiaTheme="minorEastAsia" w:hAnsiTheme="minorHAnsi" w:cs="宋体" w:hint="eastAsia"/>
          <w:szCs w:val="21"/>
        </w:rPr>
        <w:t>万枚</w:t>
      </w:r>
      <w:r w:rsidR="00160BE5" w:rsidRPr="00B25E23">
        <w:rPr>
          <w:rFonts w:asciiTheme="minorHAnsi" w:eastAsiaTheme="minorEastAsia" w:hAnsiTheme="minorHAnsi" w:cs="宋体" w:hint="eastAsia"/>
          <w:szCs w:val="21"/>
        </w:rPr>
        <w:t>以内</w:t>
      </w:r>
      <w:r w:rsidRPr="00B25E23">
        <w:rPr>
          <w:rFonts w:asciiTheme="minorHAnsi" w:eastAsiaTheme="minorEastAsia" w:hAnsiTheme="minorHAnsi" w:cs="宋体" w:hint="eastAsia"/>
          <w:szCs w:val="21"/>
        </w:rPr>
        <w:t>部分单价</w:t>
      </w:r>
      <w:r w:rsidRPr="00B25E23">
        <w:rPr>
          <w:rFonts w:asciiTheme="minorHAnsi" w:eastAsiaTheme="minorEastAsia" w:hAnsiTheme="minorHAnsi" w:cs="宋体"/>
          <w:szCs w:val="21"/>
        </w:rPr>
        <w:t>0.02</w:t>
      </w:r>
      <w:r w:rsidRPr="00B25E23">
        <w:rPr>
          <w:rFonts w:asciiTheme="minorHAnsi" w:eastAsiaTheme="minorEastAsia" w:hAnsiTheme="minorHAnsi" w:cs="宋体" w:hint="eastAsia"/>
          <w:szCs w:val="21"/>
        </w:rPr>
        <w:t>元</w:t>
      </w:r>
      <w:r w:rsidRPr="00B25E23">
        <w:rPr>
          <w:rFonts w:asciiTheme="minorHAnsi" w:eastAsiaTheme="minorEastAsia" w:hAnsiTheme="minorHAnsi" w:cs="宋体"/>
          <w:szCs w:val="21"/>
        </w:rPr>
        <w:t>/</w:t>
      </w:r>
      <w:r w:rsidRPr="00B25E23">
        <w:rPr>
          <w:rFonts w:asciiTheme="minorHAnsi" w:eastAsiaTheme="minorEastAsia" w:hAnsiTheme="minorHAnsi" w:cs="宋体" w:hint="eastAsia"/>
          <w:szCs w:val="21"/>
        </w:rPr>
        <w:t>码，超出</w:t>
      </w:r>
      <w:r w:rsidRPr="00B25E23">
        <w:rPr>
          <w:rFonts w:asciiTheme="minorHAnsi" w:eastAsiaTheme="minorEastAsia" w:hAnsiTheme="minorHAnsi" w:cs="宋体"/>
          <w:szCs w:val="21"/>
        </w:rPr>
        <w:t>200</w:t>
      </w:r>
      <w:r w:rsidRPr="00B25E23">
        <w:rPr>
          <w:rFonts w:asciiTheme="minorHAnsi" w:eastAsiaTheme="minorEastAsia" w:hAnsiTheme="minorHAnsi" w:cs="宋体" w:hint="eastAsia"/>
          <w:szCs w:val="21"/>
        </w:rPr>
        <w:t>万枚部分单价</w:t>
      </w:r>
      <w:r w:rsidRPr="00B25E23">
        <w:rPr>
          <w:rFonts w:asciiTheme="minorHAnsi" w:eastAsiaTheme="minorEastAsia" w:hAnsiTheme="minorHAnsi" w:cs="宋体"/>
          <w:szCs w:val="21"/>
        </w:rPr>
        <w:t>0.01</w:t>
      </w:r>
      <w:r w:rsidRPr="00B25E23">
        <w:rPr>
          <w:rFonts w:asciiTheme="minorHAnsi" w:eastAsiaTheme="minorEastAsia" w:hAnsiTheme="minorHAnsi" w:cs="宋体" w:hint="eastAsia"/>
          <w:szCs w:val="21"/>
        </w:rPr>
        <w:t>元</w:t>
      </w:r>
      <w:r w:rsidRPr="00B25E23">
        <w:rPr>
          <w:rFonts w:asciiTheme="minorHAnsi" w:eastAsiaTheme="minorEastAsia" w:hAnsiTheme="minorHAnsi" w:cs="宋体"/>
          <w:szCs w:val="21"/>
        </w:rPr>
        <w:t>/</w:t>
      </w:r>
      <w:r w:rsidRPr="00B25E23">
        <w:rPr>
          <w:rFonts w:asciiTheme="minorHAnsi" w:eastAsiaTheme="minorEastAsia" w:hAnsiTheme="minorHAnsi" w:cs="宋体" w:hint="eastAsia"/>
          <w:szCs w:val="21"/>
        </w:rPr>
        <w:t>码；</w:t>
      </w:r>
    </w:p>
    <w:p w14:paraId="27D75549" w14:textId="77777777" w:rsidR="00C93BA2" w:rsidRPr="00B25E23" w:rsidRDefault="00055CBD" w:rsidP="00B25E23">
      <w:pPr>
        <w:spacing w:line="360" w:lineRule="exact"/>
        <w:rPr>
          <w:rFonts w:asciiTheme="minorHAnsi" w:eastAsiaTheme="minorEastAsia" w:hAnsiTheme="minorHAnsi" w:cs="宋体"/>
          <w:szCs w:val="21"/>
        </w:rPr>
      </w:pPr>
      <w:r>
        <w:rPr>
          <w:rFonts w:asciiTheme="minorHAnsi" w:eastAsiaTheme="minorEastAsia" w:hAnsiTheme="minorHAnsi" w:cs="宋体" w:hint="eastAsia"/>
          <w:szCs w:val="21"/>
        </w:rPr>
        <w:t>三、</w:t>
      </w:r>
      <w:r w:rsidRPr="00B25E23">
        <w:rPr>
          <w:rFonts w:asciiTheme="minorHAnsi" w:eastAsiaTheme="minorEastAsia" w:hAnsiTheme="minorHAnsi" w:cs="宋体" w:hint="eastAsia"/>
          <w:szCs w:val="21"/>
        </w:rPr>
        <w:t>单张证书有效期范围内第二次及以后各次申请时，费用为：审核费</w:t>
      </w:r>
      <w:r w:rsidRPr="00B25E23">
        <w:rPr>
          <w:rFonts w:asciiTheme="minorHAnsi" w:eastAsiaTheme="minorEastAsia" w:hAnsiTheme="minorHAnsi" w:cs="宋体"/>
          <w:szCs w:val="21"/>
        </w:rPr>
        <w:t>500</w:t>
      </w:r>
      <w:r w:rsidRPr="00B25E23">
        <w:rPr>
          <w:rFonts w:asciiTheme="minorHAnsi" w:eastAsiaTheme="minorEastAsia" w:hAnsiTheme="minorHAnsi" w:cs="宋体" w:hint="eastAsia"/>
          <w:szCs w:val="21"/>
        </w:rPr>
        <w:t>元</w:t>
      </w:r>
      <w:r w:rsidRPr="00B25E23">
        <w:rPr>
          <w:rFonts w:asciiTheme="minorHAnsi" w:eastAsiaTheme="minorEastAsia" w:hAnsiTheme="minorHAnsi" w:cs="宋体"/>
          <w:szCs w:val="21"/>
        </w:rPr>
        <w:t>+</w:t>
      </w:r>
      <w:r w:rsidRPr="00B25E23">
        <w:rPr>
          <w:rFonts w:asciiTheme="minorHAnsi" w:eastAsiaTheme="minorEastAsia" w:hAnsiTheme="minorHAnsi" w:cs="宋体" w:hint="eastAsia"/>
          <w:szCs w:val="21"/>
        </w:rPr>
        <w:t>标签费总额。</w:t>
      </w:r>
    </w:p>
    <w:p w14:paraId="0AEF90B0" w14:textId="77777777" w:rsidR="004600DE" w:rsidRPr="00B952CC" w:rsidRDefault="00055CBD" w:rsidP="00B25E23">
      <w:pPr>
        <w:widowControl/>
        <w:autoSpaceDE w:val="0"/>
        <w:autoSpaceDN w:val="0"/>
        <w:spacing w:line="360" w:lineRule="exact"/>
        <w:textAlignment w:val="bottom"/>
        <w:rPr>
          <w:rFonts w:asciiTheme="minorHAnsi" w:eastAsiaTheme="minorEastAsia" w:hAnsiTheme="minorHAnsi"/>
          <w:b/>
        </w:rPr>
      </w:pPr>
      <w:r>
        <w:rPr>
          <w:rFonts w:asciiTheme="minorHAnsi" w:eastAsiaTheme="minorEastAsia" w:hAnsiTheme="minorHAnsi" w:hint="eastAsia"/>
          <w:b/>
        </w:rPr>
        <w:t>四</w:t>
      </w:r>
      <w:r w:rsidR="00B52E3D" w:rsidRPr="00B952CC">
        <w:rPr>
          <w:rFonts w:asciiTheme="minorHAnsi" w:eastAsiaTheme="minorEastAsia" w:hAnsiTheme="minorHAnsi" w:hint="eastAsia"/>
          <w:b/>
        </w:rPr>
        <w:t>、</w:t>
      </w:r>
      <w:r w:rsidR="004600DE" w:rsidRPr="00B952CC">
        <w:rPr>
          <w:rFonts w:asciiTheme="minorHAnsi" w:eastAsiaTheme="minorEastAsia" w:hAnsiTheme="minorHAnsi" w:hint="eastAsia"/>
          <w:b/>
        </w:rPr>
        <w:t>境外邮递费、手续费及税费等另计。</w:t>
      </w:r>
    </w:p>
    <w:p w14:paraId="238E6823" w14:textId="77777777" w:rsidR="00F43FFE" w:rsidRPr="00B25E23" w:rsidRDefault="00F43FFE" w:rsidP="00B25E23">
      <w:pPr>
        <w:widowControl/>
        <w:autoSpaceDE w:val="0"/>
        <w:autoSpaceDN w:val="0"/>
        <w:spacing w:line="360" w:lineRule="exact"/>
        <w:ind w:right="32"/>
        <w:textAlignment w:val="bottom"/>
        <w:rPr>
          <w:rFonts w:asciiTheme="minorHAnsi" w:eastAsiaTheme="minorEastAsia" w:hAnsiTheme="minorHAnsi"/>
          <w:b/>
          <w:szCs w:val="21"/>
        </w:rPr>
      </w:pPr>
      <w:r w:rsidRPr="00B25E23">
        <w:rPr>
          <w:rFonts w:asciiTheme="minorHAnsi" w:eastAsiaTheme="minorEastAsia" w:hAnsiTheme="minorHAnsi"/>
          <w:b/>
          <w:szCs w:val="21"/>
        </w:rPr>
        <w:t>Annex</w:t>
      </w:r>
      <w:r w:rsidRPr="00B25E23">
        <w:rPr>
          <w:rFonts w:asciiTheme="minorHAnsi" w:eastAsiaTheme="minorEastAsia" w:hAnsiTheme="minorHAnsi" w:hint="eastAsia"/>
          <w:b/>
          <w:szCs w:val="21"/>
        </w:rPr>
        <w:t>3:</w:t>
      </w:r>
      <w:r w:rsidRPr="00B25E23">
        <w:rPr>
          <w:rFonts w:asciiTheme="minorHAnsi" w:eastAsiaTheme="minorEastAsia" w:hAnsiTheme="minorHAnsi" w:hint="eastAsia"/>
          <w:szCs w:val="21"/>
        </w:rPr>
        <w:t xml:space="preserve"> Label specification and prices</w:t>
      </w:r>
      <w:r w:rsidRPr="00B25E23">
        <w:rPr>
          <w:rFonts w:asciiTheme="minorHAnsi" w:eastAsiaTheme="minorEastAsia" w:hAnsiTheme="minorHAnsi" w:hint="eastAsia"/>
          <w:b/>
          <w:szCs w:val="21"/>
        </w:rPr>
        <w:t>（</w:t>
      </w:r>
      <w:r w:rsidRPr="00B25E23">
        <w:rPr>
          <w:rFonts w:asciiTheme="minorHAnsi" w:eastAsiaTheme="minorEastAsia" w:hAnsiTheme="minorHAnsi" w:hint="eastAsia"/>
          <w:b/>
          <w:szCs w:val="21"/>
        </w:rPr>
        <w:t>Only for China national standard c</w:t>
      </w:r>
      <w:r w:rsidRPr="00B25E23">
        <w:rPr>
          <w:rFonts w:asciiTheme="minorHAnsi" w:eastAsiaTheme="minorEastAsia" w:hAnsiTheme="minorHAnsi"/>
          <w:b/>
          <w:szCs w:val="21"/>
        </w:rPr>
        <w:t>ertificat</w:t>
      </w:r>
      <w:r w:rsidRPr="00B25E23">
        <w:rPr>
          <w:rFonts w:asciiTheme="minorHAnsi" w:eastAsiaTheme="minorEastAsia" w:hAnsiTheme="minorHAnsi" w:hint="eastAsia"/>
          <w:b/>
          <w:szCs w:val="21"/>
        </w:rPr>
        <w:t>ion</w:t>
      </w:r>
      <w:r w:rsidRPr="00B25E23">
        <w:rPr>
          <w:rFonts w:asciiTheme="minorHAnsi" w:eastAsiaTheme="minorEastAsia" w:hAnsiTheme="minorHAnsi" w:hint="eastAsia"/>
          <w:b/>
          <w:szCs w:val="21"/>
        </w:rPr>
        <w:t>）</w:t>
      </w:r>
    </w:p>
    <w:p w14:paraId="293DC309" w14:textId="77777777" w:rsidR="00F43FFE" w:rsidRPr="00B25E23" w:rsidRDefault="00F43FFE" w:rsidP="00B25E23">
      <w:pPr>
        <w:spacing w:line="360" w:lineRule="exact"/>
        <w:rPr>
          <w:rFonts w:asciiTheme="minorHAnsi" w:eastAsiaTheme="minorEastAsia" w:hAnsiTheme="minorHAnsi" w:cs="宋体"/>
          <w:szCs w:val="21"/>
        </w:rPr>
      </w:pPr>
      <w:r w:rsidRPr="00B25E23">
        <w:rPr>
          <w:rFonts w:asciiTheme="minorHAnsi" w:eastAsiaTheme="minorEastAsia" w:hAnsiTheme="minorHAnsi" w:cs="宋体" w:hint="eastAsia"/>
          <w:szCs w:val="21"/>
        </w:rPr>
        <w:t xml:space="preserve">A. </w:t>
      </w:r>
      <w:r w:rsidRPr="00B25E23">
        <w:rPr>
          <w:rFonts w:asciiTheme="minorHAnsi" w:eastAsiaTheme="minorEastAsia" w:hAnsiTheme="minorHAnsi"/>
          <w:szCs w:val="21"/>
        </w:rPr>
        <w:t>S</w:t>
      </w:r>
      <w:r w:rsidRPr="00B25E23">
        <w:rPr>
          <w:rFonts w:asciiTheme="minorHAnsi" w:eastAsiaTheme="minorEastAsia" w:hAnsiTheme="minorHAnsi" w:hint="eastAsia"/>
          <w:szCs w:val="21"/>
        </w:rPr>
        <w:t>ticky label</w:t>
      </w:r>
      <w:r w:rsidRPr="00B25E23">
        <w:rPr>
          <w:rFonts w:asciiTheme="minorHAnsi" w:eastAsiaTheme="minorEastAsia" w:hAnsiTheme="minorHAnsi" w:cs="宋体" w:hint="eastAsia"/>
          <w:szCs w:val="21"/>
        </w:rPr>
        <w:t>：</w:t>
      </w:r>
    </w:p>
    <w:p w14:paraId="416FEC36" w14:textId="77777777" w:rsidR="00F43FFE" w:rsidRPr="00B25E23" w:rsidRDefault="00F43FFE" w:rsidP="00B25E23">
      <w:pPr>
        <w:spacing w:line="360" w:lineRule="exact"/>
        <w:rPr>
          <w:rFonts w:asciiTheme="minorHAnsi" w:eastAsiaTheme="minorEastAsia" w:hAnsiTheme="minorHAnsi" w:cs="宋体"/>
          <w:szCs w:val="21"/>
        </w:rPr>
      </w:pPr>
      <w:r w:rsidRPr="00B25E23">
        <w:rPr>
          <w:rFonts w:asciiTheme="minorHAnsi" w:eastAsiaTheme="minorEastAsia" w:hAnsiTheme="minorHAnsi" w:cs="宋体" w:hint="eastAsia"/>
          <w:szCs w:val="21"/>
        </w:rPr>
        <w:lastRenderedPageBreak/>
        <w:t>1</w:t>
      </w:r>
      <w:r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 xml:space="preserve">For the first application within the certificate validity, the fee is: </w:t>
      </w:r>
    </w:p>
    <w:p w14:paraId="7DC5B971" w14:textId="77777777" w:rsidR="00F43FFE" w:rsidRPr="00B25E23" w:rsidRDefault="00F43FFE" w:rsidP="00B25E23">
      <w:pPr>
        <w:spacing w:line="360" w:lineRule="exact"/>
        <w:rPr>
          <w:rFonts w:asciiTheme="minorHAnsi" w:eastAsiaTheme="minorEastAsia" w:hAnsiTheme="minorHAnsi" w:cs="宋体"/>
          <w:szCs w:val="21"/>
        </w:rPr>
      </w:pPr>
      <w:r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1</w:t>
      </w:r>
      <w:r w:rsidRPr="00B25E23">
        <w:rPr>
          <w:rFonts w:asciiTheme="minorHAnsi" w:eastAsiaTheme="minorEastAsia" w:hAnsiTheme="minorHAnsi" w:cs="宋体" w:hint="eastAsia"/>
          <w:szCs w:val="21"/>
        </w:rPr>
        <w:t>）</w:t>
      </w:r>
      <w:r w:rsidR="00553098" w:rsidRPr="00B25E23">
        <w:rPr>
          <w:rFonts w:asciiTheme="minorHAnsi" w:eastAsiaTheme="minorEastAsia" w:hAnsiTheme="minorHAnsi" w:cs="宋体" w:hint="eastAsia"/>
          <w:szCs w:val="21"/>
        </w:rPr>
        <w:t>When t</w:t>
      </w:r>
      <w:r w:rsidRPr="00B25E23">
        <w:rPr>
          <w:rFonts w:asciiTheme="minorHAnsi" w:eastAsiaTheme="minorEastAsia" w:hAnsiTheme="minorHAnsi" w:cs="宋体" w:hint="eastAsia"/>
          <w:szCs w:val="21"/>
        </w:rPr>
        <w:t xml:space="preserve">he total label fee is </w:t>
      </w:r>
      <w:r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500 yuan, calculated at 500 yuan;</w:t>
      </w:r>
    </w:p>
    <w:p w14:paraId="25681E7C" w14:textId="77777777" w:rsidR="00F43FFE" w:rsidRPr="00B25E23" w:rsidRDefault="00F43FFE" w:rsidP="00B25E23">
      <w:pPr>
        <w:spacing w:line="360" w:lineRule="exact"/>
        <w:rPr>
          <w:rFonts w:asciiTheme="minorHAnsi" w:eastAsiaTheme="minorEastAsia" w:hAnsiTheme="minorHAnsi" w:cs="宋体"/>
          <w:szCs w:val="21"/>
        </w:rPr>
      </w:pPr>
      <w:r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2</w:t>
      </w:r>
      <w:r w:rsidRPr="00B25E23">
        <w:rPr>
          <w:rFonts w:asciiTheme="minorHAnsi" w:eastAsiaTheme="minorEastAsia" w:hAnsiTheme="minorHAnsi" w:cs="宋体" w:hint="eastAsia"/>
          <w:szCs w:val="21"/>
        </w:rPr>
        <w:t>）</w:t>
      </w:r>
      <w:r w:rsidR="00553098" w:rsidRPr="00B25E23">
        <w:rPr>
          <w:rFonts w:asciiTheme="minorHAnsi" w:eastAsiaTheme="minorEastAsia" w:hAnsiTheme="minorHAnsi" w:cs="宋体" w:hint="eastAsia"/>
          <w:szCs w:val="21"/>
        </w:rPr>
        <w:t>When t</w:t>
      </w:r>
      <w:r w:rsidRPr="00B25E23">
        <w:rPr>
          <w:rFonts w:asciiTheme="minorHAnsi" w:eastAsiaTheme="minorEastAsia" w:hAnsiTheme="minorHAnsi" w:cs="宋体" w:hint="eastAsia"/>
          <w:szCs w:val="21"/>
        </w:rPr>
        <w:t>he total label fee is</w:t>
      </w:r>
      <w:r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 xml:space="preserve">500 yuan, </w:t>
      </w:r>
      <w:r w:rsidRPr="00B25E23">
        <w:rPr>
          <w:rFonts w:asciiTheme="minorHAnsi" w:eastAsiaTheme="minorEastAsia" w:hAnsiTheme="minorHAnsi" w:cs="宋体"/>
          <w:szCs w:val="21"/>
        </w:rPr>
        <w:t>Calculated according to the total amount of actual label fees</w:t>
      </w:r>
      <w:r w:rsidRPr="00B25E23">
        <w:rPr>
          <w:rFonts w:asciiTheme="minorHAnsi" w:eastAsiaTheme="minorEastAsia" w:hAnsiTheme="minorHAnsi" w:cs="宋体" w:hint="eastAsia"/>
          <w:szCs w:val="21"/>
        </w:rPr>
        <w:t>.</w:t>
      </w:r>
    </w:p>
    <w:p w14:paraId="26664D65" w14:textId="77777777" w:rsidR="00F43FFE" w:rsidRPr="00B25E23" w:rsidRDefault="00F43FFE" w:rsidP="00B25E23">
      <w:pPr>
        <w:spacing w:line="360" w:lineRule="exact"/>
        <w:rPr>
          <w:rFonts w:asciiTheme="minorHAnsi" w:eastAsiaTheme="minorEastAsia" w:hAnsiTheme="minorHAnsi" w:cs="宋体"/>
          <w:szCs w:val="21"/>
        </w:rPr>
      </w:pPr>
      <w:r w:rsidRPr="00B25E23">
        <w:rPr>
          <w:rFonts w:asciiTheme="minorHAnsi" w:eastAsiaTheme="minorEastAsia" w:hAnsiTheme="minorHAnsi" w:cs="宋体" w:hint="eastAsia"/>
          <w:szCs w:val="21"/>
        </w:rPr>
        <w:t>2</w:t>
      </w:r>
      <w:r w:rsidRPr="00B25E23">
        <w:rPr>
          <w:rFonts w:asciiTheme="minorHAnsi" w:eastAsiaTheme="minorEastAsia" w:hAnsiTheme="minorHAnsi" w:cs="宋体" w:hint="eastAsia"/>
          <w:szCs w:val="21"/>
        </w:rPr>
        <w:t>、</w:t>
      </w:r>
      <w:r w:rsidR="00B32CE7" w:rsidRPr="00B25E23">
        <w:rPr>
          <w:rFonts w:asciiTheme="minorHAnsi" w:eastAsiaTheme="minorEastAsia" w:hAnsiTheme="minorHAnsi" w:cs="宋体" w:hint="eastAsia"/>
          <w:szCs w:val="21"/>
        </w:rPr>
        <w:t>L</w:t>
      </w:r>
      <w:r w:rsidRPr="00B25E23">
        <w:rPr>
          <w:rFonts w:asciiTheme="minorHAnsi" w:eastAsiaTheme="minorEastAsia" w:hAnsiTheme="minorHAnsi" w:cs="宋体"/>
          <w:szCs w:val="21"/>
        </w:rPr>
        <w:t xml:space="preserve">abel </w:t>
      </w:r>
      <w:r w:rsidR="00B32CE7" w:rsidRPr="00B25E23">
        <w:rPr>
          <w:rFonts w:asciiTheme="minorHAnsi" w:eastAsiaTheme="minorEastAsia" w:hAnsiTheme="minorHAnsi" w:cs="宋体" w:hint="eastAsia"/>
          <w:szCs w:val="21"/>
        </w:rPr>
        <w:t xml:space="preserve">specification and </w:t>
      </w:r>
      <w:r w:rsidRPr="00B25E23">
        <w:rPr>
          <w:rFonts w:asciiTheme="minorHAnsi" w:eastAsiaTheme="minorEastAsia" w:hAnsiTheme="minorHAnsi" w:cs="宋体"/>
          <w:szCs w:val="21"/>
        </w:rPr>
        <w:t>price 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3"/>
        <w:gridCol w:w="2726"/>
        <w:gridCol w:w="2835"/>
      </w:tblGrid>
      <w:tr w:rsidR="00F43FFE" w:rsidRPr="00B25E23" w14:paraId="6512D01F" w14:textId="77777777" w:rsidTr="001254B8">
        <w:trPr>
          <w:jc w:val="center"/>
        </w:trPr>
        <w:tc>
          <w:tcPr>
            <w:tcW w:w="2503" w:type="dxa"/>
          </w:tcPr>
          <w:p w14:paraId="3DB3E712" w14:textId="77777777" w:rsidR="00F43FFE" w:rsidRPr="00B25E23" w:rsidRDefault="00F43FFE" w:rsidP="00B25E23">
            <w:pPr>
              <w:spacing w:line="360" w:lineRule="exact"/>
              <w:jc w:val="center"/>
              <w:rPr>
                <w:rFonts w:asciiTheme="minorHAnsi" w:eastAsiaTheme="minorEastAsia" w:hAnsiTheme="minorHAnsi" w:cs="宋体"/>
                <w:szCs w:val="21"/>
              </w:rPr>
            </w:pPr>
            <w:r w:rsidRPr="00B25E23">
              <w:rPr>
                <w:rFonts w:asciiTheme="minorHAnsi" w:eastAsiaTheme="minorEastAsia" w:hAnsiTheme="minorHAnsi" w:hint="eastAsia"/>
                <w:szCs w:val="21"/>
              </w:rPr>
              <w:t>Label types</w:t>
            </w:r>
          </w:p>
        </w:tc>
        <w:tc>
          <w:tcPr>
            <w:tcW w:w="2726" w:type="dxa"/>
          </w:tcPr>
          <w:p w14:paraId="39B46D0A" w14:textId="77777777" w:rsidR="00F43FFE" w:rsidRPr="00B25E23" w:rsidRDefault="00F43FFE" w:rsidP="00B25E23">
            <w:pPr>
              <w:spacing w:line="360" w:lineRule="exact"/>
              <w:jc w:val="center"/>
              <w:rPr>
                <w:rFonts w:asciiTheme="minorHAnsi" w:eastAsiaTheme="minorEastAsia" w:hAnsiTheme="minorHAnsi" w:cs="宋体"/>
                <w:szCs w:val="21"/>
              </w:rPr>
            </w:pPr>
            <w:r w:rsidRPr="00B25E23">
              <w:rPr>
                <w:rFonts w:asciiTheme="minorHAnsi" w:eastAsiaTheme="minorEastAsia" w:hAnsiTheme="minorHAnsi" w:hint="eastAsia"/>
                <w:szCs w:val="21"/>
              </w:rPr>
              <w:t>Label specification</w:t>
            </w:r>
            <w:r w:rsidRPr="00B25E23">
              <w:rPr>
                <w:rFonts w:asciiTheme="minorHAnsi" w:eastAsiaTheme="minorEastAsia" w:hAnsiTheme="minorHAnsi" w:hint="eastAsia"/>
                <w:szCs w:val="21"/>
              </w:rPr>
              <w:t>（</w:t>
            </w:r>
            <w:r w:rsidRPr="00B25E23">
              <w:rPr>
                <w:rFonts w:asciiTheme="minorHAnsi" w:eastAsiaTheme="minorEastAsia" w:hAnsiTheme="minorHAnsi" w:hint="eastAsia"/>
                <w:szCs w:val="21"/>
              </w:rPr>
              <w:t>mm</w:t>
            </w:r>
            <w:r w:rsidRPr="00B25E23">
              <w:rPr>
                <w:rFonts w:asciiTheme="minorHAnsi" w:eastAsiaTheme="minorEastAsia" w:hAnsiTheme="minorHAnsi" w:hint="eastAsia"/>
                <w:szCs w:val="21"/>
              </w:rPr>
              <w:t>）</w:t>
            </w:r>
          </w:p>
        </w:tc>
        <w:tc>
          <w:tcPr>
            <w:tcW w:w="2835" w:type="dxa"/>
          </w:tcPr>
          <w:p w14:paraId="59C7E7C1" w14:textId="77777777" w:rsidR="00F43FFE" w:rsidRPr="00B25E23" w:rsidRDefault="00F43FFE" w:rsidP="00B25E23">
            <w:pPr>
              <w:spacing w:line="360" w:lineRule="exact"/>
              <w:jc w:val="center"/>
              <w:rPr>
                <w:rFonts w:asciiTheme="minorHAnsi" w:eastAsiaTheme="minorEastAsia" w:hAnsiTheme="minorHAnsi" w:cs="宋体"/>
                <w:szCs w:val="21"/>
              </w:rPr>
            </w:pPr>
            <w:r w:rsidRPr="00B25E23">
              <w:rPr>
                <w:rFonts w:asciiTheme="minorHAnsi" w:eastAsiaTheme="minorEastAsia" w:hAnsiTheme="minorHAnsi" w:hint="eastAsia"/>
                <w:szCs w:val="21"/>
              </w:rPr>
              <w:t>Prices(Yuan/label)</w:t>
            </w:r>
          </w:p>
        </w:tc>
      </w:tr>
      <w:tr w:rsidR="00F43FFE" w:rsidRPr="00B25E23" w14:paraId="09A1AFFA" w14:textId="77777777" w:rsidTr="001254B8">
        <w:trPr>
          <w:jc w:val="center"/>
        </w:trPr>
        <w:tc>
          <w:tcPr>
            <w:tcW w:w="2503" w:type="dxa"/>
            <w:vMerge w:val="restart"/>
          </w:tcPr>
          <w:p w14:paraId="1DC71C84" w14:textId="77777777" w:rsidR="00F43FFE" w:rsidRPr="00B25E23" w:rsidRDefault="00F43FFE" w:rsidP="00B25E23">
            <w:pPr>
              <w:spacing w:line="360" w:lineRule="exact"/>
              <w:rPr>
                <w:rFonts w:asciiTheme="minorHAnsi" w:eastAsiaTheme="minorEastAsia" w:hAnsiTheme="minorHAnsi" w:cs="宋体"/>
                <w:szCs w:val="21"/>
              </w:rPr>
            </w:pPr>
          </w:p>
          <w:p w14:paraId="7A9DB2F7" w14:textId="77777777" w:rsidR="00F43FFE" w:rsidRPr="00B25E23" w:rsidRDefault="00F43FFE" w:rsidP="00B25E23">
            <w:pPr>
              <w:spacing w:line="360" w:lineRule="exact"/>
              <w:jc w:val="center"/>
              <w:rPr>
                <w:rFonts w:asciiTheme="minorHAnsi" w:eastAsiaTheme="minorEastAsia" w:hAnsiTheme="minorHAnsi" w:cs="宋体"/>
                <w:szCs w:val="21"/>
              </w:rPr>
            </w:pPr>
            <w:r w:rsidRPr="00B25E23">
              <w:rPr>
                <w:rFonts w:asciiTheme="minorHAnsi" w:eastAsiaTheme="minorEastAsia" w:hAnsiTheme="minorHAnsi"/>
                <w:szCs w:val="21"/>
              </w:rPr>
              <w:t>S</w:t>
            </w:r>
            <w:r w:rsidRPr="00B25E23">
              <w:rPr>
                <w:rFonts w:asciiTheme="minorHAnsi" w:eastAsiaTheme="minorEastAsia" w:hAnsiTheme="minorHAnsi" w:hint="eastAsia"/>
                <w:szCs w:val="21"/>
              </w:rPr>
              <w:t>ticky label</w:t>
            </w:r>
          </w:p>
        </w:tc>
        <w:tc>
          <w:tcPr>
            <w:tcW w:w="2726" w:type="dxa"/>
            <w:vAlign w:val="center"/>
          </w:tcPr>
          <w:p w14:paraId="0EE7A4B8" w14:textId="77777777" w:rsidR="00F43FFE" w:rsidRPr="00B25E23" w:rsidRDefault="00F43FFE" w:rsidP="00B25E23">
            <w:pPr>
              <w:widowControl/>
              <w:autoSpaceDE w:val="0"/>
              <w:autoSpaceDN w:val="0"/>
              <w:spacing w:line="360" w:lineRule="exact"/>
              <w:jc w:val="center"/>
              <w:textAlignment w:val="bottom"/>
              <w:rPr>
                <w:rFonts w:asciiTheme="minorHAnsi" w:eastAsiaTheme="minorEastAsia" w:hAnsiTheme="minorHAnsi"/>
                <w:szCs w:val="21"/>
              </w:rPr>
            </w:pPr>
            <w:r w:rsidRPr="00B25E23">
              <w:rPr>
                <w:rFonts w:asciiTheme="minorHAnsi" w:eastAsiaTheme="minorEastAsia" w:hAnsiTheme="minorHAnsi"/>
                <w:szCs w:val="21"/>
              </w:rPr>
              <w:t>L</w:t>
            </w:r>
            <w:r w:rsidRPr="00B25E23">
              <w:rPr>
                <w:rFonts w:asciiTheme="minorHAnsi" w:eastAsiaTheme="minorEastAsia" w:hAnsiTheme="minorHAnsi" w:hint="eastAsia"/>
                <w:szCs w:val="21"/>
              </w:rPr>
              <w:t xml:space="preserve">abel with QR code: </w:t>
            </w:r>
            <w:r w:rsidRPr="00B25E23">
              <w:rPr>
                <w:rFonts w:asciiTheme="minorHAnsi" w:eastAsiaTheme="minorEastAsia" w:hAnsiTheme="minorHAnsi"/>
                <w:szCs w:val="21"/>
              </w:rPr>
              <w:t>24*16</w:t>
            </w:r>
          </w:p>
        </w:tc>
        <w:tc>
          <w:tcPr>
            <w:tcW w:w="2835" w:type="dxa"/>
          </w:tcPr>
          <w:p w14:paraId="67A6EB67" w14:textId="77777777" w:rsidR="00F43FFE" w:rsidRPr="00B25E23" w:rsidRDefault="00F43FFE" w:rsidP="00B25E23">
            <w:pPr>
              <w:spacing w:line="360" w:lineRule="exact"/>
              <w:jc w:val="center"/>
              <w:rPr>
                <w:rFonts w:asciiTheme="minorHAnsi" w:eastAsiaTheme="minorEastAsia" w:hAnsiTheme="minorHAnsi" w:cs="宋体"/>
                <w:szCs w:val="21"/>
              </w:rPr>
            </w:pPr>
            <w:r w:rsidRPr="00B25E23">
              <w:rPr>
                <w:rFonts w:asciiTheme="minorHAnsi" w:eastAsiaTheme="minorEastAsia" w:hAnsiTheme="minorHAnsi" w:cs="宋体" w:hint="eastAsia"/>
                <w:szCs w:val="21"/>
              </w:rPr>
              <w:t>0.038</w:t>
            </w:r>
          </w:p>
        </w:tc>
      </w:tr>
      <w:tr w:rsidR="00F43FFE" w:rsidRPr="00B25E23" w14:paraId="0BF7E1AA" w14:textId="77777777" w:rsidTr="001254B8">
        <w:trPr>
          <w:jc w:val="center"/>
        </w:trPr>
        <w:tc>
          <w:tcPr>
            <w:tcW w:w="2503" w:type="dxa"/>
            <w:vMerge/>
          </w:tcPr>
          <w:p w14:paraId="1AE8D055" w14:textId="77777777" w:rsidR="00F43FFE" w:rsidRPr="00B25E23" w:rsidRDefault="00F43FFE" w:rsidP="00B25E23">
            <w:pPr>
              <w:spacing w:line="360" w:lineRule="exact"/>
              <w:rPr>
                <w:rFonts w:asciiTheme="minorHAnsi" w:eastAsiaTheme="minorEastAsia" w:hAnsiTheme="minorHAnsi" w:cs="宋体"/>
                <w:szCs w:val="21"/>
              </w:rPr>
            </w:pPr>
          </w:p>
        </w:tc>
        <w:tc>
          <w:tcPr>
            <w:tcW w:w="2726" w:type="dxa"/>
            <w:vAlign w:val="center"/>
          </w:tcPr>
          <w:p w14:paraId="708CFD6E" w14:textId="77777777" w:rsidR="00F43FFE" w:rsidRPr="00B25E23" w:rsidRDefault="00F43FFE" w:rsidP="00B25E23">
            <w:pPr>
              <w:widowControl/>
              <w:autoSpaceDE w:val="0"/>
              <w:autoSpaceDN w:val="0"/>
              <w:spacing w:line="360" w:lineRule="exact"/>
              <w:jc w:val="center"/>
              <w:textAlignment w:val="bottom"/>
              <w:rPr>
                <w:rFonts w:asciiTheme="minorHAnsi" w:eastAsiaTheme="minorEastAsia" w:hAnsiTheme="minorHAnsi"/>
                <w:szCs w:val="21"/>
              </w:rPr>
            </w:pPr>
            <w:r w:rsidRPr="00B25E23">
              <w:rPr>
                <w:rFonts w:asciiTheme="minorHAnsi" w:eastAsiaTheme="minorEastAsia" w:hAnsiTheme="minorHAnsi"/>
                <w:szCs w:val="21"/>
              </w:rPr>
              <w:t>L</w:t>
            </w:r>
            <w:r w:rsidRPr="00B25E23">
              <w:rPr>
                <w:rFonts w:asciiTheme="minorHAnsi" w:eastAsiaTheme="minorEastAsia" w:hAnsiTheme="minorHAnsi" w:hint="eastAsia"/>
                <w:szCs w:val="21"/>
              </w:rPr>
              <w:t>abel with QR code:</w:t>
            </w:r>
            <w:r w:rsidRPr="00B25E23">
              <w:rPr>
                <w:rFonts w:asciiTheme="minorHAnsi" w:eastAsiaTheme="minorEastAsia" w:hAnsiTheme="minorHAnsi"/>
                <w:szCs w:val="21"/>
              </w:rPr>
              <w:t>30*20</w:t>
            </w:r>
          </w:p>
        </w:tc>
        <w:tc>
          <w:tcPr>
            <w:tcW w:w="2835" w:type="dxa"/>
          </w:tcPr>
          <w:p w14:paraId="6BE359C6" w14:textId="77777777" w:rsidR="00F43FFE" w:rsidRPr="00B25E23" w:rsidRDefault="00F43FFE" w:rsidP="00B25E23">
            <w:pPr>
              <w:spacing w:line="360" w:lineRule="exact"/>
              <w:jc w:val="center"/>
              <w:rPr>
                <w:rFonts w:asciiTheme="minorHAnsi" w:eastAsiaTheme="minorEastAsia" w:hAnsiTheme="minorHAnsi" w:cs="宋体"/>
                <w:szCs w:val="21"/>
              </w:rPr>
            </w:pPr>
            <w:r w:rsidRPr="00B25E23">
              <w:rPr>
                <w:rFonts w:asciiTheme="minorHAnsi" w:eastAsiaTheme="minorEastAsia" w:hAnsiTheme="minorHAnsi" w:cs="宋体" w:hint="eastAsia"/>
                <w:szCs w:val="21"/>
              </w:rPr>
              <w:t>0.049</w:t>
            </w:r>
          </w:p>
        </w:tc>
      </w:tr>
      <w:tr w:rsidR="00F43FFE" w:rsidRPr="00B25E23" w14:paraId="36ECE2C2" w14:textId="77777777" w:rsidTr="001254B8">
        <w:trPr>
          <w:jc w:val="center"/>
        </w:trPr>
        <w:tc>
          <w:tcPr>
            <w:tcW w:w="2503" w:type="dxa"/>
            <w:vMerge/>
          </w:tcPr>
          <w:p w14:paraId="3F98FD6A" w14:textId="77777777" w:rsidR="00F43FFE" w:rsidRPr="00B25E23" w:rsidRDefault="00F43FFE" w:rsidP="00B25E23">
            <w:pPr>
              <w:spacing w:line="360" w:lineRule="exact"/>
              <w:rPr>
                <w:rFonts w:asciiTheme="minorHAnsi" w:eastAsiaTheme="minorEastAsia" w:hAnsiTheme="minorHAnsi" w:cs="宋体"/>
                <w:szCs w:val="21"/>
              </w:rPr>
            </w:pPr>
          </w:p>
        </w:tc>
        <w:tc>
          <w:tcPr>
            <w:tcW w:w="2726" w:type="dxa"/>
            <w:vAlign w:val="center"/>
          </w:tcPr>
          <w:p w14:paraId="6B3EB05C" w14:textId="77777777" w:rsidR="00F43FFE" w:rsidRPr="00B25E23" w:rsidRDefault="00F43FFE" w:rsidP="00B25E23">
            <w:pPr>
              <w:widowControl/>
              <w:autoSpaceDE w:val="0"/>
              <w:autoSpaceDN w:val="0"/>
              <w:spacing w:line="360" w:lineRule="exact"/>
              <w:jc w:val="center"/>
              <w:textAlignment w:val="bottom"/>
              <w:rPr>
                <w:rFonts w:asciiTheme="minorHAnsi" w:eastAsiaTheme="minorEastAsia" w:hAnsiTheme="minorHAnsi"/>
                <w:szCs w:val="21"/>
              </w:rPr>
            </w:pPr>
            <w:r w:rsidRPr="00B25E23">
              <w:rPr>
                <w:rFonts w:asciiTheme="minorHAnsi" w:eastAsiaTheme="minorEastAsia" w:hAnsiTheme="minorHAnsi"/>
                <w:szCs w:val="21"/>
              </w:rPr>
              <w:t>L</w:t>
            </w:r>
            <w:r w:rsidRPr="00B25E23">
              <w:rPr>
                <w:rFonts w:asciiTheme="minorHAnsi" w:eastAsiaTheme="minorEastAsia" w:hAnsiTheme="minorHAnsi" w:hint="eastAsia"/>
                <w:szCs w:val="21"/>
              </w:rPr>
              <w:t>abel with QR code:</w:t>
            </w:r>
            <w:r w:rsidRPr="00B25E23">
              <w:rPr>
                <w:rFonts w:asciiTheme="minorHAnsi" w:eastAsiaTheme="minorEastAsia" w:hAnsiTheme="minorHAnsi"/>
                <w:szCs w:val="21"/>
              </w:rPr>
              <w:t xml:space="preserve"> 50*33</w:t>
            </w:r>
          </w:p>
        </w:tc>
        <w:tc>
          <w:tcPr>
            <w:tcW w:w="2835" w:type="dxa"/>
          </w:tcPr>
          <w:p w14:paraId="5F00A5FE" w14:textId="77777777" w:rsidR="00F43FFE" w:rsidRPr="00B25E23" w:rsidRDefault="00F43FFE" w:rsidP="00B25E23">
            <w:pPr>
              <w:spacing w:line="360" w:lineRule="exact"/>
              <w:jc w:val="center"/>
              <w:rPr>
                <w:rFonts w:asciiTheme="minorHAnsi" w:eastAsiaTheme="minorEastAsia" w:hAnsiTheme="minorHAnsi" w:cs="宋体"/>
                <w:szCs w:val="21"/>
              </w:rPr>
            </w:pPr>
            <w:r w:rsidRPr="00B25E23">
              <w:rPr>
                <w:rFonts w:asciiTheme="minorHAnsi" w:eastAsiaTheme="minorEastAsia" w:hAnsiTheme="minorHAnsi" w:cs="宋体" w:hint="eastAsia"/>
                <w:szCs w:val="21"/>
              </w:rPr>
              <w:t>0.089</w:t>
            </w:r>
          </w:p>
        </w:tc>
      </w:tr>
    </w:tbl>
    <w:p w14:paraId="38C3EC04" w14:textId="77777777" w:rsidR="00F43FFE" w:rsidRPr="00B25E23" w:rsidRDefault="00F43FFE" w:rsidP="00B25E23">
      <w:pPr>
        <w:spacing w:line="360" w:lineRule="exact"/>
        <w:rPr>
          <w:rFonts w:asciiTheme="minorHAnsi" w:eastAsiaTheme="minorEastAsia" w:hAnsiTheme="minorHAnsi" w:cs="宋体"/>
          <w:szCs w:val="21"/>
        </w:rPr>
      </w:pPr>
      <w:r w:rsidRPr="00B25E23">
        <w:rPr>
          <w:rFonts w:asciiTheme="minorHAnsi" w:eastAsiaTheme="minorEastAsia" w:hAnsiTheme="minorHAnsi" w:cs="宋体" w:hint="eastAsia"/>
          <w:szCs w:val="21"/>
        </w:rPr>
        <w:t xml:space="preserve">B. </w:t>
      </w:r>
      <w:r w:rsidRPr="00B25E23">
        <w:rPr>
          <w:rFonts w:asciiTheme="minorHAnsi" w:eastAsiaTheme="minorEastAsia" w:hAnsiTheme="minorHAnsi" w:hint="eastAsia"/>
          <w:szCs w:val="21"/>
        </w:rPr>
        <w:t>Organic code</w:t>
      </w:r>
      <w:r w:rsidRPr="00B25E23">
        <w:rPr>
          <w:rFonts w:asciiTheme="minorHAnsi" w:eastAsiaTheme="minorEastAsia" w:hAnsiTheme="minorHAnsi" w:cs="宋体" w:hint="eastAsia"/>
          <w:szCs w:val="21"/>
        </w:rPr>
        <w:t>：</w:t>
      </w:r>
    </w:p>
    <w:p w14:paraId="4F42307E" w14:textId="77777777" w:rsidR="00F43FFE" w:rsidRPr="00B25E23" w:rsidRDefault="00F43FFE" w:rsidP="00B25E23">
      <w:pPr>
        <w:spacing w:line="360" w:lineRule="exact"/>
        <w:rPr>
          <w:rFonts w:asciiTheme="minorHAnsi" w:eastAsiaTheme="minorEastAsia" w:hAnsiTheme="minorHAnsi" w:cs="宋体"/>
          <w:szCs w:val="21"/>
        </w:rPr>
      </w:pPr>
      <w:r w:rsidRPr="00B25E23">
        <w:rPr>
          <w:rFonts w:asciiTheme="minorHAnsi" w:eastAsiaTheme="minorEastAsia" w:hAnsiTheme="minorHAnsi" w:cs="宋体" w:hint="eastAsia"/>
          <w:szCs w:val="21"/>
        </w:rPr>
        <w:t>1</w:t>
      </w:r>
      <w:r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Within the certificate validity</w:t>
      </w:r>
      <w:r w:rsidRPr="00B25E23">
        <w:rPr>
          <w:rFonts w:asciiTheme="minorHAnsi" w:eastAsiaTheme="minorEastAsia" w:hAnsiTheme="minorHAnsi" w:cs="宋体" w:hint="eastAsia"/>
          <w:szCs w:val="21"/>
        </w:rPr>
        <w:t>，</w:t>
      </w:r>
      <w:r w:rsidRPr="00B25E23">
        <w:rPr>
          <w:rFonts w:asciiTheme="minorHAnsi" w:eastAsiaTheme="minorEastAsia" w:hAnsiTheme="minorHAnsi" w:cs="宋体"/>
          <w:szCs w:val="21"/>
        </w:rPr>
        <w:t xml:space="preserve">total amount of </w:t>
      </w:r>
      <w:r w:rsidRPr="00B25E23">
        <w:rPr>
          <w:rFonts w:asciiTheme="minorHAnsi" w:eastAsiaTheme="minorEastAsia" w:hAnsiTheme="minorHAnsi" w:cs="宋体" w:hint="eastAsia"/>
          <w:szCs w:val="21"/>
        </w:rPr>
        <w:t>the application for organic code</w:t>
      </w:r>
      <w:r w:rsidRPr="00B25E23">
        <w:rPr>
          <w:rFonts w:asciiTheme="minorHAnsi" w:eastAsiaTheme="minorEastAsia" w:hAnsiTheme="minorHAnsi" w:cs="宋体" w:hint="eastAsia"/>
          <w:szCs w:val="21"/>
        </w:rPr>
        <w:t>≤</w:t>
      </w:r>
      <w:r w:rsidRPr="00B25E23">
        <w:rPr>
          <w:rFonts w:asciiTheme="minorHAnsi" w:eastAsiaTheme="minorEastAsia" w:hAnsiTheme="minorHAnsi" w:cs="宋体"/>
          <w:szCs w:val="21"/>
        </w:rPr>
        <w:t>2 million pieces</w:t>
      </w:r>
      <w:r w:rsidRPr="00B25E23">
        <w:rPr>
          <w:rFonts w:asciiTheme="minorHAnsi" w:eastAsiaTheme="minorEastAsia" w:hAnsiTheme="minorHAnsi" w:cs="宋体" w:hint="eastAsia"/>
          <w:szCs w:val="21"/>
        </w:rPr>
        <w:t>,  0.02Yuan/code</w:t>
      </w:r>
      <w:r w:rsidRPr="00B25E23">
        <w:rPr>
          <w:rFonts w:asciiTheme="minorHAnsi" w:eastAsiaTheme="minorEastAsia" w:hAnsiTheme="minorHAnsi" w:cs="宋体" w:hint="eastAsia"/>
          <w:szCs w:val="21"/>
        </w:rPr>
        <w:t>；</w:t>
      </w:r>
    </w:p>
    <w:p w14:paraId="394B1FD9" w14:textId="77777777" w:rsidR="00F43FFE" w:rsidRDefault="00F43FFE" w:rsidP="00B25E23">
      <w:pPr>
        <w:spacing w:line="360" w:lineRule="exact"/>
        <w:rPr>
          <w:rFonts w:asciiTheme="minorHAnsi" w:eastAsiaTheme="minorEastAsia" w:hAnsiTheme="minorHAnsi" w:cs="宋体"/>
          <w:szCs w:val="21"/>
        </w:rPr>
      </w:pPr>
      <w:r w:rsidRPr="00B25E23">
        <w:rPr>
          <w:rFonts w:asciiTheme="minorHAnsi" w:eastAsiaTheme="minorEastAsia" w:hAnsiTheme="minorHAnsi" w:cs="宋体" w:hint="eastAsia"/>
          <w:szCs w:val="21"/>
        </w:rPr>
        <w:t>2</w:t>
      </w:r>
      <w:r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Within the certificate validity</w:t>
      </w:r>
      <w:r w:rsidRPr="00B25E23">
        <w:rPr>
          <w:rFonts w:asciiTheme="minorHAnsi" w:eastAsiaTheme="minorEastAsia" w:hAnsiTheme="minorHAnsi" w:cs="宋体" w:hint="eastAsia"/>
          <w:szCs w:val="21"/>
        </w:rPr>
        <w:t>，</w:t>
      </w:r>
      <w:r w:rsidRPr="00B25E23">
        <w:rPr>
          <w:rFonts w:asciiTheme="minorHAnsi" w:eastAsiaTheme="minorEastAsia" w:hAnsiTheme="minorHAnsi" w:cs="宋体"/>
          <w:szCs w:val="21"/>
        </w:rPr>
        <w:t xml:space="preserve">total amount of </w:t>
      </w:r>
      <w:r w:rsidRPr="00B25E23">
        <w:rPr>
          <w:rFonts w:asciiTheme="minorHAnsi" w:eastAsiaTheme="minorEastAsia" w:hAnsiTheme="minorHAnsi" w:cs="宋体" w:hint="eastAsia"/>
          <w:szCs w:val="21"/>
        </w:rPr>
        <w:t>the application for organic code</w:t>
      </w:r>
      <w:r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200</w:t>
      </w:r>
      <w:r w:rsidRPr="00B25E23">
        <w:rPr>
          <w:rFonts w:asciiTheme="minorHAnsi" w:eastAsiaTheme="minorEastAsia" w:hAnsiTheme="minorHAnsi" w:cs="宋体"/>
          <w:szCs w:val="21"/>
        </w:rPr>
        <w:t xml:space="preserve"> million pieces</w:t>
      </w:r>
      <w:r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t</w:t>
      </w:r>
      <w:r w:rsidRPr="00B25E23">
        <w:rPr>
          <w:rFonts w:asciiTheme="minorHAnsi" w:eastAsiaTheme="minorEastAsia" w:hAnsiTheme="minorHAnsi" w:cs="宋体"/>
          <w:szCs w:val="21"/>
        </w:rPr>
        <w:t xml:space="preserve">he unit price </w:t>
      </w:r>
      <w:r w:rsidRPr="00B25E23">
        <w:rPr>
          <w:rFonts w:asciiTheme="minorHAnsi" w:eastAsiaTheme="minorEastAsia" w:hAnsiTheme="minorHAnsi" w:cs="宋体" w:hint="eastAsia"/>
          <w:szCs w:val="21"/>
        </w:rPr>
        <w:t>within</w:t>
      </w:r>
      <w:r w:rsidRPr="00B25E23">
        <w:rPr>
          <w:rFonts w:asciiTheme="minorHAnsi" w:eastAsiaTheme="minorEastAsia" w:hAnsiTheme="minorHAnsi" w:cs="宋体"/>
          <w:szCs w:val="21"/>
        </w:rPr>
        <w:t xml:space="preserve"> 2 million pieces is 0.02 yuan /</w:t>
      </w:r>
      <w:r w:rsidRPr="00B25E23">
        <w:rPr>
          <w:rFonts w:asciiTheme="minorHAnsi" w:eastAsiaTheme="minorEastAsia" w:hAnsiTheme="minorHAnsi" w:cs="宋体" w:hint="eastAsia"/>
          <w:szCs w:val="21"/>
        </w:rPr>
        <w:t>code</w:t>
      </w:r>
      <w:r w:rsidRPr="00B25E23">
        <w:rPr>
          <w:rFonts w:asciiTheme="minorHAnsi" w:eastAsiaTheme="minorEastAsia" w:hAnsiTheme="minorHAnsi" w:cs="宋体"/>
          <w:szCs w:val="21"/>
        </w:rPr>
        <w:t xml:space="preserve">, more than 2 million pieces of unit price 0.01 yuan / </w:t>
      </w:r>
      <w:r w:rsidRPr="00B25E23">
        <w:rPr>
          <w:rFonts w:asciiTheme="minorHAnsi" w:eastAsiaTheme="minorEastAsia" w:hAnsiTheme="minorHAnsi" w:cs="宋体" w:hint="eastAsia"/>
          <w:szCs w:val="21"/>
        </w:rPr>
        <w:t>code</w:t>
      </w:r>
      <w:r w:rsidRPr="00B25E23">
        <w:rPr>
          <w:rFonts w:asciiTheme="minorHAnsi" w:eastAsiaTheme="minorEastAsia" w:hAnsiTheme="minorHAnsi" w:cs="宋体" w:hint="eastAsia"/>
          <w:szCs w:val="21"/>
        </w:rPr>
        <w:t>；</w:t>
      </w:r>
    </w:p>
    <w:p w14:paraId="1211AC04" w14:textId="77777777" w:rsidR="00055CBD" w:rsidRPr="00B25E23" w:rsidRDefault="00055CBD" w:rsidP="00055CBD">
      <w:pPr>
        <w:spacing w:line="360" w:lineRule="exact"/>
        <w:rPr>
          <w:rFonts w:asciiTheme="minorHAnsi" w:eastAsiaTheme="minorEastAsia" w:hAnsiTheme="minorHAnsi" w:cs="宋体"/>
          <w:szCs w:val="21"/>
        </w:rPr>
      </w:pPr>
      <w:r>
        <w:rPr>
          <w:rFonts w:asciiTheme="minorHAnsi" w:eastAsiaTheme="minorEastAsia" w:hAnsiTheme="minorHAnsi" w:cs="宋体" w:hint="eastAsia"/>
          <w:szCs w:val="21"/>
        </w:rPr>
        <w:t xml:space="preserve">C. </w:t>
      </w:r>
      <w:r w:rsidRPr="00B25E23">
        <w:rPr>
          <w:rFonts w:asciiTheme="minorHAnsi" w:eastAsiaTheme="minorEastAsia" w:hAnsiTheme="minorHAnsi" w:cs="宋体" w:hint="eastAsia"/>
          <w:szCs w:val="21"/>
        </w:rPr>
        <w:t>For the second and following application within the</w:t>
      </w:r>
      <w:r w:rsidRPr="00B25E23">
        <w:rPr>
          <w:rFonts w:asciiTheme="minorHAnsi" w:eastAsiaTheme="minorEastAsia" w:hAnsiTheme="minorHAnsi" w:cs="宋体"/>
          <w:szCs w:val="21"/>
        </w:rPr>
        <w:t xml:space="preserve"> validity period of</w:t>
      </w:r>
      <w:r w:rsidRPr="00B25E23">
        <w:rPr>
          <w:rFonts w:asciiTheme="minorHAnsi" w:eastAsiaTheme="minorEastAsia" w:hAnsiTheme="minorHAnsi" w:cs="宋体" w:hint="eastAsia"/>
          <w:szCs w:val="21"/>
        </w:rPr>
        <w:t xml:space="preserve"> certificate, the fee is:</w:t>
      </w:r>
    </w:p>
    <w:p w14:paraId="4B00C34F" w14:textId="77777777" w:rsidR="00055CBD" w:rsidRPr="00B25E23" w:rsidRDefault="00055CBD" w:rsidP="00055CBD">
      <w:pPr>
        <w:spacing w:line="360" w:lineRule="exact"/>
        <w:rPr>
          <w:rFonts w:asciiTheme="minorHAnsi" w:eastAsiaTheme="minorEastAsia" w:hAnsiTheme="minorHAnsi" w:cs="宋体"/>
          <w:szCs w:val="21"/>
        </w:rPr>
      </w:pPr>
      <w:r w:rsidRPr="00B25E23">
        <w:rPr>
          <w:rFonts w:asciiTheme="minorHAnsi" w:eastAsiaTheme="minorEastAsia" w:hAnsiTheme="minorHAnsi" w:cs="宋体"/>
          <w:szCs w:val="21"/>
        </w:rPr>
        <w:t>R</w:t>
      </w:r>
      <w:r w:rsidRPr="00B25E23">
        <w:rPr>
          <w:rFonts w:asciiTheme="minorHAnsi" w:eastAsiaTheme="minorEastAsia" w:hAnsiTheme="minorHAnsi" w:cs="宋体" w:hint="eastAsia"/>
          <w:szCs w:val="21"/>
        </w:rPr>
        <w:t>eview fee 500 yuan +</w:t>
      </w:r>
      <w:r w:rsidRPr="00B25E23">
        <w:rPr>
          <w:rFonts w:asciiTheme="minorHAnsi" w:eastAsiaTheme="minorEastAsia" w:hAnsiTheme="minorHAnsi" w:cs="宋体"/>
          <w:szCs w:val="21"/>
        </w:rPr>
        <w:t xml:space="preserve"> total amount of actual label fees</w:t>
      </w:r>
      <w:r w:rsidRPr="00B25E23">
        <w:rPr>
          <w:rFonts w:asciiTheme="minorHAnsi" w:eastAsiaTheme="minorEastAsia" w:hAnsiTheme="minorHAnsi" w:cs="宋体" w:hint="eastAsia"/>
          <w:szCs w:val="21"/>
        </w:rPr>
        <w:t>.</w:t>
      </w:r>
    </w:p>
    <w:p w14:paraId="77518DD4" w14:textId="77777777" w:rsidR="00F43FFE" w:rsidRPr="00B25E23" w:rsidRDefault="00055CBD" w:rsidP="00B25E23">
      <w:pPr>
        <w:widowControl/>
        <w:autoSpaceDE w:val="0"/>
        <w:autoSpaceDN w:val="0"/>
        <w:spacing w:line="360" w:lineRule="exact"/>
        <w:ind w:right="32"/>
        <w:textAlignment w:val="bottom"/>
        <w:rPr>
          <w:rFonts w:asciiTheme="minorHAnsi" w:eastAsiaTheme="minorEastAsia" w:hAnsiTheme="minorHAnsi"/>
        </w:rPr>
      </w:pPr>
      <w:r>
        <w:rPr>
          <w:rFonts w:asciiTheme="minorHAnsi" w:eastAsiaTheme="minorEastAsia" w:hAnsiTheme="minorHAnsi" w:cs="宋体" w:hint="eastAsia"/>
          <w:szCs w:val="21"/>
        </w:rPr>
        <w:t xml:space="preserve">D. </w:t>
      </w:r>
      <w:r w:rsidR="00F43FFE" w:rsidRPr="00B25E23">
        <w:rPr>
          <w:rFonts w:asciiTheme="minorHAnsi" w:eastAsiaTheme="minorEastAsia" w:hAnsiTheme="minorHAnsi" w:cs="宋体"/>
          <w:szCs w:val="21"/>
        </w:rPr>
        <w:t xml:space="preserve">Overseas </w:t>
      </w:r>
      <w:r w:rsidR="00C746B1" w:rsidRPr="00B25E23">
        <w:rPr>
          <w:rFonts w:asciiTheme="minorHAnsi" w:eastAsiaTheme="minorEastAsia" w:hAnsiTheme="minorHAnsi" w:cs="宋体"/>
          <w:szCs w:val="21"/>
        </w:rPr>
        <w:t>mailing cost</w:t>
      </w:r>
      <w:r w:rsidR="00F43FFE" w:rsidRPr="00B25E23">
        <w:rPr>
          <w:rFonts w:asciiTheme="minorHAnsi" w:eastAsiaTheme="minorEastAsia" w:hAnsiTheme="minorHAnsi" w:cs="宋体"/>
          <w:szCs w:val="21"/>
        </w:rPr>
        <w:t xml:space="preserve">, handling </w:t>
      </w:r>
      <w:r w:rsidR="00C746B1" w:rsidRPr="00B25E23">
        <w:rPr>
          <w:rFonts w:asciiTheme="minorHAnsi" w:eastAsiaTheme="minorEastAsia" w:hAnsiTheme="minorHAnsi" w:cs="宋体"/>
          <w:szCs w:val="21"/>
        </w:rPr>
        <w:t>fee</w:t>
      </w:r>
      <w:r w:rsidR="00F43FFE" w:rsidRPr="00B25E23">
        <w:rPr>
          <w:rFonts w:asciiTheme="minorHAnsi" w:eastAsiaTheme="minorEastAsia" w:hAnsiTheme="minorHAnsi" w:cs="宋体"/>
          <w:szCs w:val="21"/>
        </w:rPr>
        <w:t>s and taxes are calculated separately.</w:t>
      </w:r>
    </w:p>
    <w:p w14:paraId="0EBAFFF2" w14:textId="77777777" w:rsidR="002E2B40" w:rsidRPr="00B25E23" w:rsidRDefault="002E2B40" w:rsidP="00B25E23">
      <w:pPr>
        <w:widowControl/>
        <w:autoSpaceDE w:val="0"/>
        <w:autoSpaceDN w:val="0"/>
        <w:spacing w:line="360" w:lineRule="exact"/>
        <w:textAlignment w:val="bottom"/>
        <w:rPr>
          <w:rFonts w:asciiTheme="minorHAnsi" w:eastAsiaTheme="minorEastAsia" w:hAnsiTheme="minorHAnsi"/>
          <w:b/>
          <w:color w:val="FF0000"/>
          <w:szCs w:val="21"/>
        </w:rPr>
      </w:pPr>
    </w:p>
    <w:p w14:paraId="36F99931" w14:textId="77777777" w:rsidR="00E04EBF" w:rsidRPr="00B25E23" w:rsidRDefault="00E04EBF" w:rsidP="00B25E23">
      <w:pPr>
        <w:widowControl/>
        <w:autoSpaceDE w:val="0"/>
        <w:autoSpaceDN w:val="0"/>
        <w:spacing w:line="360" w:lineRule="exact"/>
        <w:textAlignment w:val="bottom"/>
        <w:rPr>
          <w:rFonts w:asciiTheme="minorHAnsi" w:eastAsiaTheme="minorEastAsia" w:hAnsiTheme="minorHAnsi"/>
          <w:b/>
        </w:rPr>
      </w:pPr>
      <w:r w:rsidRPr="00B25E23">
        <w:rPr>
          <w:rFonts w:asciiTheme="minorHAnsi" w:eastAsiaTheme="minorEastAsia" w:hAnsiTheme="minorHAnsi" w:hint="eastAsia"/>
          <w:b/>
        </w:rPr>
        <w:t>附件四、销售证办理费用清单：</w:t>
      </w:r>
    </w:p>
    <w:p w14:paraId="2076C212" w14:textId="77777777" w:rsidR="00E04EBF" w:rsidRPr="00B25E23" w:rsidRDefault="00E04EBF" w:rsidP="00B952CC">
      <w:pPr>
        <w:widowControl/>
        <w:autoSpaceDE w:val="0"/>
        <w:autoSpaceDN w:val="0"/>
        <w:spacing w:line="360" w:lineRule="exact"/>
        <w:jc w:val="left"/>
        <w:textAlignment w:val="bottom"/>
        <w:rPr>
          <w:rFonts w:asciiTheme="minorHAnsi" w:eastAsiaTheme="minorEastAsia" w:hAnsiTheme="minorHAnsi"/>
        </w:rPr>
      </w:pPr>
      <w:r w:rsidRPr="00B25E23">
        <w:rPr>
          <w:rFonts w:asciiTheme="minorHAnsi" w:eastAsiaTheme="minorEastAsia" w:hAnsiTheme="minorHAnsi" w:hint="eastAsia"/>
        </w:rPr>
        <w:t>每张销售证</w:t>
      </w:r>
      <w:r w:rsidR="004D4F04" w:rsidRPr="004D4F04">
        <w:rPr>
          <w:rFonts w:asciiTheme="minorHAnsi" w:eastAsiaTheme="minorEastAsia" w:hAnsiTheme="minorHAnsi" w:hint="eastAsia"/>
        </w:rPr>
        <w:t>200</w:t>
      </w:r>
      <w:r w:rsidRPr="004D4F04">
        <w:rPr>
          <w:rFonts w:asciiTheme="minorHAnsi" w:eastAsiaTheme="minorEastAsia" w:hAnsiTheme="minorHAnsi" w:hint="eastAsia"/>
        </w:rPr>
        <w:t>元</w:t>
      </w:r>
      <w:r w:rsidRPr="00B25E23">
        <w:rPr>
          <w:rFonts w:asciiTheme="minorHAnsi" w:eastAsiaTheme="minorEastAsia" w:hAnsiTheme="minorHAnsi" w:hint="eastAsia"/>
        </w:rPr>
        <w:t>（</w:t>
      </w:r>
      <w:r w:rsidR="00AB595B" w:rsidRPr="00B25E23">
        <w:rPr>
          <w:rFonts w:asciiTheme="minorHAnsi" w:eastAsiaTheme="minorEastAsia" w:hAnsiTheme="minorHAnsi" w:hint="eastAsia"/>
        </w:rPr>
        <w:t>境外邮递费另计</w:t>
      </w:r>
      <w:r w:rsidRPr="00B25E23">
        <w:rPr>
          <w:rFonts w:asciiTheme="minorHAnsi" w:eastAsiaTheme="minorEastAsia" w:hAnsiTheme="minorHAnsi" w:hint="eastAsia"/>
        </w:rPr>
        <w:t>）</w:t>
      </w:r>
      <w:r w:rsidR="00DD1602" w:rsidRPr="00B25E23">
        <w:rPr>
          <w:rFonts w:asciiTheme="minorHAnsi" w:eastAsiaTheme="minorEastAsia" w:hAnsiTheme="minorHAnsi" w:hint="eastAsia"/>
        </w:rPr>
        <w:t>。</w:t>
      </w:r>
    </w:p>
    <w:p w14:paraId="06FFFB25" w14:textId="77777777" w:rsidR="00B952CC" w:rsidRDefault="00C746B1" w:rsidP="00B25E23">
      <w:pPr>
        <w:widowControl/>
        <w:autoSpaceDE w:val="0"/>
        <w:autoSpaceDN w:val="0"/>
        <w:spacing w:line="360" w:lineRule="exact"/>
        <w:textAlignment w:val="bottom"/>
        <w:rPr>
          <w:rFonts w:asciiTheme="minorHAnsi" w:eastAsiaTheme="minorEastAsia" w:hAnsiTheme="minorHAnsi"/>
          <w:sz w:val="24"/>
          <w:szCs w:val="22"/>
        </w:rPr>
      </w:pPr>
      <w:r w:rsidRPr="00B25E23">
        <w:rPr>
          <w:rFonts w:asciiTheme="minorHAnsi" w:eastAsiaTheme="minorEastAsia" w:hAnsiTheme="minorHAnsi"/>
          <w:b/>
        </w:rPr>
        <w:t>Annex</w:t>
      </w:r>
      <w:r w:rsidRPr="00B25E23">
        <w:rPr>
          <w:rFonts w:asciiTheme="minorHAnsi" w:eastAsiaTheme="minorEastAsia" w:hAnsiTheme="minorHAnsi" w:hint="eastAsia"/>
          <w:b/>
        </w:rPr>
        <w:t>4:</w:t>
      </w:r>
      <w:r w:rsidRPr="00B25E23">
        <w:rPr>
          <w:rFonts w:asciiTheme="minorHAnsi" w:eastAsiaTheme="minorEastAsia" w:hAnsiTheme="minorHAnsi" w:hint="eastAsia"/>
          <w:sz w:val="24"/>
          <w:szCs w:val="22"/>
        </w:rPr>
        <w:t xml:space="preserve"> Transaction Certificate Fee</w:t>
      </w:r>
    </w:p>
    <w:p w14:paraId="25525C50" w14:textId="77777777" w:rsidR="00C746B1" w:rsidRPr="00B25E23" w:rsidRDefault="004D4F04" w:rsidP="00B25E23">
      <w:pPr>
        <w:widowControl/>
        <w:autoSpaceDE w:val="0"/>
        <w:autoSpaceDN w:val="0"/>
        <w:spacing w:line="360" w:lineRule="exact"/>
        <w:textAlignment w:val="bottom"/>
        <w:rPr>
          <w:rFonts w:asciiTheme="minorHAnsi" w:eastAsiaTheme="minorEastAsia" w:hAnsiTheme="minorHAnsi"/>
        </w:rPr>
      </w:pPr>
      <w:r w:rsidRPr="004D4F04">
        <w:rPr>
          <w:rFonts w:asciiTheme="minorHAnsi" w:eastAsiaTheme="minorEastAsia" w:hAnsiTheme="minorHAnsi" w:hint="eastAsia"/>
        </w:rPr>
        <w:t>200</w:t>
      </w:r>
      <w:r w:rsidR="00C746B1" w:rsidRPr="004D4F04">
        <w:rPr>
          <w:rFonts w:asciiTheme="minorHAnsi" w:eastAsiaTheme="minorEastAsia" w:hAnsiTheme="minorHAnsi" w:hint="eastAsia"/>
        </w:rPr>
        <w:t>yuan</w:t>
      </w:r>
      <w:r w:rsidR="00C746B1" w:rsidRPr="00B25E23">
        <w:rPr>
          <w:rFonts w:asciiTheme="minorHAnsi" w:eastAsiaTheme="minorEastAsia" w:hAnsiTheme="minorHAnsi" w:hint="eastAsia"/>
        </w:rPr>
        <w:t xml:space="preserve"> per certificate (</w:t>
      </w:r>
      <w:r w:rsidR="00C746B1" w:rsidRPr="00B25E23">
        <w:rPr>
          <w:rFonts w:asciiTheme="minorHAnsi" w:eastAsiaTheme="minorEastAsia" w:hAnsiTheme="minorHAnsi"/>
        </w:rPr>
        <w:t>overseas mailing cost is calculated separately</w:t>
      </w:r>
      <w:r w:rsidR="00C746B1" w:rsidRPr="00B25E23">
        <w:rPr>
          <w:rFonts w:asciiTheme="minorHAnsi" w:eastAsiaTheme="minorEastAsia" w:hAnsiTheme="minorHAnsi" w:hint="eastAsia"/>
        </w:rPr>
        <w:t>)</w:t>
      </w:r>
    </w:p>
    <w:p w14:paraId="63AC206F" w14:textId="77777777" w:rsidR="00E04EBF" w:rsidRPr="00B25E23" w:rsidRDefault="00E04EBF" w:rsidP="00B25E23">
      <w:pPr>
        <w:widowControl/>
        <w:autoSpaceDE w:val="0"/>
        <w:autoSpaceDN w:val="0"/>
        <w:spacing w:line="360" w:lineRule="exact"/>
        <w:jc w:val="left"/>
        <w:textAlignment w:val="bottom"/>
        <w:rPr>
          <w:rFonts w:asciiTheme="minorHAnsi" w:eastAsiaTheme="minorEastAsia" w:hAnsiTheme="minorHAnsi"/>
        </w:rPr>
      </w:pPr>
    </w:p>
    <w:p w14:paraId="5D652514" w14:textId="77777777" w:rsidR="00E04EBF" w:rsidRPr="00B25E23" w:rsidRDefault="00E04EBF" w:rsidP="00B25E23">
      <w:pPr>
        <w:widowControl/>
        <w:autoSpaceDE w:val="0"/>
        <w:autoSpaceDN w:val="0"/>
        <w:spacing w:line="360" w:lineRule="exact"/>
        <w:textAlignment w:val="bottom"/>
        <w:rPr>
          <w:rFonts w:asciiTheme="minorHAnsi" w:eastAsiaTheme="minorEastAsia" w:hAnsiTheme="minorHAnsi"/>
          <w:b/>
        </w:rPr>
      </w:pPr>
      <w:r w:rsidRPr="00B25E23">
        <w:rPr>
          <w:rFonts w:asciiTheme="minorHAnsi" w:eastAsiaTheme="minorEastAsia" w:hAnsiTheme="minorHAnsi" w:hint="eastAsia"/>
          <w:b/>
        </w:rPr>
        <w:t>其他</w:t>
      </w:r>
    </w:p>
    <w:p w14:paraId="0C4C598B" w14:textId="77777777" w:rsidR="00E04EBF" w:rsidRPr="00B25E23" w:rsidRDefault="00E04EBF" w:rsidP="00B952CC">
      <w:pPr>
        <w:widowControl/>
        <w:autoSpaceDE w:val="0"/>
        <w:autoSpaceDN w:val="0"/>
        <w:spacing w:line="360" w:lineRule="exact"/>
        <w:jc w:val="left"/>
        <w:textAlignment w:val="bottom"/>
        <w:rPr>
          <w:rFonts w:asciiTheme="minorHAnsi" w:eastAsiaTheme="minorEastAsia" w:hAnsiTheme="minorHAnsi"/>
        </w:rPr>
      </w:pPr>
      <w:r w:rsidRPr="00B25E23">
        <w:rPr>
          <w:rFonts w:asciiTheme="minorHAnsi" w:eastAsiaTheme="minorEastAsia" w:hAnsiTheme="minorHAnsi" w:hint="eastAsia"/>
        </w:rPr>
        <w:t>甲方若因产品出口等需要，乙方可提供英文版的检查和认证材料，但需另缴纳相应的翻译费。乙方对甲方自行翻译的材料不予负责。</w:t>
      </w:r>
    </w:p>
    <w:p w14:paraId="6813E4D6" w14:textId="77777777" w:rsidR="00110F32" w:rsidRPr="00B25E23" w:rsidRDefault="00110F32" w:rsidP="00B25E23">
      <w:pPr>
        <w:widowControl/>
        <w:autoSpaceDE w:val="0"/>
        <w:autoSpaceDN w:val="0"/>
        <w:spacing w:line="360" w:lineRule="exact"/>
        <w:textAlignment w:val="bottom"/>
        <w:rPr>
          <w:rFonts w:asciiTheme="minorHAnsi" w:eastAsiaTheme="minorEastAsia" w:hAnsiTheme="minorHAnsi"/>
          <w:b/>
        </w:rPr>
      </w:pPr>
      <w:r w:rsidRPr="00B25E23">
        <w:rPr>
          <w:rFonts w:asciiTheme="minorHAnsi" w:eastAsiaTheme="minorEastAsia" w:hAnsiTheme="minorHAnsi" w:hint="eastAsia"/>
          <w:b/>
        </w:rPr>
        <w:t>Other</w:t>
      </w:r>
    </w:p>
    <w:p w14:paraId="5E3EE08C" w14:textId="77777777" w:rsidR="00110F32" w:rsidRPr="00B25E23" w:rsidRDefault="00110F32" w:rsidP="00B25E23">
      <w:pPr>
        <w:widowControl/>
        <w:autoSpaceDE w:val="0"/>
        <w:autoSpaceDN w:val="0"/>
        <w:spacing w:line="360" w:lineRule="exact"/>
        <w:jc w:val="left"/>
        <w:textAlignment w:val="bottom"/>
        <w:rPr>
          <w:rFonts w:asciiTheme="minorHAnsi" w:eastAsiaTheme="minorEastAsia" w:hAnsiTheme="minorHAnsi"/>
        </w:rPr>
      </w:pPr>
      <w:r w:rsidRPr="00B25E23">
        <w:rPr>
          <w:rFonts w:asciiTheme="minorHAnsi" w:eastAsiaTheme="minorEastAsia" w:hAnsiTheme="minorHAnsi"/>
        </w:rPr>
        <w:t xml:space="preserve">For export, Party </w:t>
      </w:r>
      <w:r w:rsidRPr="00B25E23">
        <w:rPr>
          <w:rFonts w:asciiTheme="minorHAnsi" w:eastAsiaTheme="minorEastAsia" w:hAnsiTheme="minorHAnsi" w:hint="eastAsia"/>
        </w:rPr>
        <w:t xml:space="preserve">Amay request </w:t>
      </w:r>
      <w:r w:rsidRPr="00B25E23">
        <w:rPr>
          <w:rFonts w:asciiTheme="minorHAnsi" w:eastAsiaTheme="minorEastAsia" w:hAnsiTheme="minorHAnsi"/>
        </w:rPr>
        <w:t xml:space="preserve">Party </w:t>
      </w:r>
      <w:r w:rsidRPr="00B25E23">
        <w:rPr>
          <w:rFonts w:asciiTheme="minorHAnsi" w:eastAsiaTheme="minorEastAsia" w:hAnsiTheme="minorHAnsi" w:hint="eastAsia"/>
        </w:rPr>
        <w:t xml:space="preserve">B to prepare </w:t>
      </w:r>
      <w:r w:rsidRPr="00B25E23">
        <w:rPr>
          <w:rFonts w:asciiTheme="minorHAnsi" w:eastAsiaTheme="minorEastAsia" w:hAnsiTheme="minorHAnsi"/>
        </w:rPr>
        <w:t>a whole set of documents in foreign language.</w:t>
      </w:r>
      <w:r w:rsidRPr="00B25E23">
        <w:rPr>
          <w:rFonts w:asciiTheme="minorHAnsi" w:eastAsiaTheme="minorEastAsia" w:hAnsiTheme="minorHAnsi" w:hint="eastAsia"/>
        </w:rPr>
        <w:t xml:space="preserve"> In this case, the service is charged </w:t>
      </w:r>
      <w:r w:rsidRPr="00B25E23">
        <w:rPr>
          <w:rFonts w:asciiTheme="minorHAnsi" w:eastAsiaTheme="minorEastAsia" w:hAnsiTheme="minorHAnsi"/>
        </w:rPr>
        <w:t>corresponding</w:t>
      </w:r>
      <w:r w:rsidRPr="00B25E23">
        <w:rPr>
          <w:rFonts w:asciiTheme="minorHAnsi" w:eastAsiaTheme="minorEastAsia" w:hAnsiTheme="minorHAnsi" w:hint="eastAsia"/>
        </w:rPr>
        <w:t>ly.</w:t>
      </w:r>
      <w:r w:rsidRPr="00B25E23">
        <w:rPr>
          <w:rFonts w:asciiTheme="minorHAnsi" w:eastAsiaTheme="minorEastAsia" w:hAnsiTheme="minorHAnsi"/>
        </w:rPr>
        <w:t xml:space="preserve"> Party B bear</w:t>
      </w:r>
      <w:r w:rsidRPr="00B25E23">
        <w:rPr>
          <w:rFonts w:asciiTheme="minorHAnsi" w:eastAsiaTheme="minorEastAsia" w:hAnsiTheme="minorHAnsi" w:hint="eastAsia"/>
        </w:rPr>
        <w:t>s</w:t>
      </w:r>
      <w:r w:rsidRPr="00B25E23">
        <w:rPr>
          <w:rFonts w:asciiTheme="minorHAnsi" w:eastAsiaTheme="minorEastAsia" w:hAnsiTheme="minorHAnsi"/>
        </w:rPr>
        <w:t xml:space="preserve"> no responsibility for the material translated by Part</w:t>
      </w:r>
      <w:r w:rsidRPr="00B25E23">
        <w:rPr>
          <w:rFonts w:asciiTheme="minorHAnsi" w:eastAsiaTheme="minorEastAsia" w:hAnsiTheme="minorHAnsi" w:hint="eastAsia"/>
        </w:rPr>
        <w:t>yA</w:t>
      </w:r>
      <w:r w:rsidRPr="00B25E23">
        <w:rPr>
          <w:rFonts w:asciiTheme="minorHAnsi" w:eastAsiaTheme="minorEastAsia" w:hAnsiTheme="minorHAnsi"/>
        </w:rPr>
        <w:t>.</w:t>
      </w:r>
    </w:p>
    <w:p w14:paraId="2D394FE6" w14:textId="77777777" w:rsidR="00E04EBF" w:rsidRPr="00B25E23" w:rsidRDefault="00E04EBF" w:rsidP="00B25E23">
      <w:pPr>
        <w:widowControl/>
        <w:autoSpaceDE w:val="0"/>
        <w:autoSpaceDN w:val="0"/>
        <w:spacing w:line="360" w:lineRule="exact"/>
        <w:jc w:val="left"/>
        <w:textAlignment w:val="bottom"/>
        <w:rPr>
          <w:rFonts w:asciiTheme="minorHAnsi" w:eastAsiaTheme="minorEastAsia" w:hAnsiTheme="minorHAnsi"/>
          <w:b/>
        </w:rPr>
      </w:pPr>
    </w:p>
    <w:p w14:paraId="0ABAF9C2" w14:textId="77777777" w:rsidR="00E04EBF" w:rsidRPr="00B25E23" w:rsidRDefault="00E04EBF" w:rsidP="00B25E23">
      <w:pPr>
        <w:widowControl/>
        <w:autoSpaceDE w:val="0"/>
        <w:autoSpaceDN w:val="0"/>
        <w:spacing w:line="360" w:lineRule="exact"/>
        <w:jc w:val="left"/>
        <w:textAlignment w:val="bottom"/>
        <w:rPr>
          <w:rFonts w:asciiTheme="minorHAnsi" w:eastAsiaTheme="minorEastAsia" w:hAnsiTheme="minorHAnsi"/>
        </w:rPr>
      </w:pPr>
      <w:r w:rsidRPr="00B25E23">
        <w:rPr>
          <w:rFonts w:asciiTheme="minorHAnsi" w:eastAsiaTheme="minorEastAsia" w:hAnsiTheme="minorHAnsi" w:hint="eastAsia"/>
          <w:b/>
        </w:rPr>
        <w:t>请将费用汇至：南京国环有机产品认证中心</w:t>
      </w:r>
      <w:r w:rsidR="000E7248">
        <w:rPr>
          <w:rFonts w:asciiTheme="minorHAnsi" w:eastAsiaTheme="minorEastAsia" w:hAnsiTheme="minorHAnsi" w:hint="eastAsia"/>
          <w:b/>
        </w:rPr>
        <w:t>有限公司</w:t>
      </w:r>
      <w:r w:rsidRPr="00B25E23">
        <w:rPr>
          <w:rFonts w:asciiTheme="minorHAnsi" w:eastAsiaTheme="minorEastAsia" w:hAnsiTheme="minorHAnsi" w:hint="eastAsia"/>
          <w:b/>
        </w:rPr>
        <w:t>（请注明汇款用途）</w:t>
      </w:r>
    </w:p>
    <w:p w14:paraId="420C3ABA" w14:textId="77777777" w:rsidR="00E04EBF" w:rsidRPr="00B25E23" w:rsidRDefault="00E04EBF" w:rsidP="00B25E23">
      <w:pPr>
        <w:widowControl/>
        <w:autoSpaceDE w:val="0"/>
        <w:autoSpaceDN w:val="0"/>
        <w:spacing w:line="360" w:lineRule="exact"/>
        <w:textAlignment w:val="bottom"/>
        <w:rPr>
          <w:rFonts w:asciiTheme="minorHAnsi" w:eastAsiaTheme="minorEastAsia" w:hAnsiTheme="minorHAnsi"/>
          <w:b/>
        </w:rPr>
      </w:pPr>
      <w:r w:rsidRPr="00B25E23">
        <w:rPr>
          <w:rFonts w:asciiTheme="minorHAnsi" w:eastAsiaTheme="minorEastAsia" w:hAnsiTheme="minorHAnsi" w:hint="eastAsia"/>
          <w:b/>
        </w:rPr>
        <w:t>开户行：中国银行南京花园路支行</w:t>
      </w:r>
    </w:p>
    <w:p w14:paraId="6A35D4B3" w14:textId="77777777" w:rsidR="00E04EBF" w:rsidRPr="00B25E23" w:rsidRDefault="00E04EBF" w:rsidP="00B25E23">
      <w:pPr>
        <w:widowControl/>
        <w:autoSpaceDE w:val="0"/>
        <w:autoSpaceDN w:val="0"/>
        <w:spacing w:line="360" w:lineRule="exact"/>
        <w:textAlignment w:val="bottom"/>
        <w:rPr>
          <w:rFonts w:asciiTheme="minorHAnsi" w:eastAsiaTheme="minorEastAsia" w:hAnsiTheme="minorHAnsi"/>
          <w:b/>
        </w:rPr>
      </w:pPr>
      <w:r w:rsidRPr="00B25E23">
        <w:rPr>
          <w:rFonts w:asciiTheme="minorHAnsi" w:eastAsiaTheme="minorEastAsia" w:hAnsiTheme="minorHAnsi" w:hint="eastAsia"/>
          <w:b/>
        </w:rPr>
        <w:t>人民币账号：</w:t>
      </w:r>
      <w:r w:rsidRPr="00B25E23">
        <w:rPr>
          <w:rFonts w:asciiTheme="minorHAnsi" w:eastAsiaTheme="minorEastAsia" w:hAnsiTheme="minorHAnsi"/>
          <w:b/>
          <w:sz w:val="22"/>
        </w:rPr>
        <w:t>492358191713</w:t>
      </w:r>
    </w:p>
    <w:p w14:paraId="2E2DBCC8" w14:textId="77777777" w:rsidR="00110F32" w:rsidRPr="00B25E23" w:rsidRDefault="00110F32" w:rsidP="00B25E23">
      <w:pPr>
        <w:spacing w:line="360" w:lineRule="exact"/>
        <w:rPr>
          <w:rFonts w:asciiTheme="minorHAnsi" w:eastAsiaTheme="minorEastAsia" w:hAnsiTheme="minorHAnsi"/>
          <w:b/>
        </w:rPr>
      </w:pPr>
      <w:r w:rsidRPr="00B25E23">
        <w:rPr>
          <w:rFonts w:asciiTheme="minorHAnsi" w:eastAsiaTheme="minorEastAsia" w:hAnsiTheme="minorHAnsi"/>
          <w:b/>
        </w:rPr>
        <w:t>Please make the remittance to:</w:t>
      </w:r>
    </w:p>
    <w:p w14:paraId="2BB011C2" w14:textId="77777777" w:rsidR="00110F32" w:rsidRPr="00B25E23" w:rsidRDefault="00110F32" w:rsidP="00B25E23">
      <w:pPr>
        <w:widowControl/>
        <w:autoSpaceDE w:val="0"/>
        <w:autoSpaceDN w:val="0"/>
        <w:spacing w:line="360" w:lineRule="exact"/>
        <w:textAlignment w:val="bottom"/>
        <w:rPr>
          <w:rFonts w:asciiTheme="minorHAnsi" w:eastAsiaTheme="minorEastAsia" w:hAnsiTheme="minorHAnsi"/>
          <w:b/>
        </w:rPr>
      </w:pPr>
      <w:r w:rsidRPr="00B25E23">
        <w:rPr>
          <w:rFonts w:asciiTheme="minorHAnsi" w:eastAsiaTheme="minorEastAsia" w:hAnsiTheme="minorHAnsi" w:hint="eastAsia"/>
          <w:b/>
        </w:rPr>
        <w:t>Title</w:t>
      </w:r>
      <w:r w:rsidRPr="00B25E23">
        <w:rPr>
          <w:rFonts w:asciiTheme="minorHAnsi" w:eastAsiaTheme="minorEastAsia" w:hAnsiTheme="minorHAnsi"/>
          <w:b/>
        </w:rPr>
        <w:t xml:space="preserve">: </w:t>
      </w:r>
      <w:smartTag w:uri="urn:schemas-microsoft-com:office:smarttags" w:element="country-region">
        <w:smartTag w:uri="urn:schemas-microsoft-com:office:smarttags" w:element="place">
          <w:r w:rsidRPr="00B25E23">
            <w:rPr>
              <w:rFonts w:asciiTheme="minorHAnsi" w:eastAsiaTheme="minorEastAsia" w:hAnsiTheme="minorHAnsi"/>
              <w:b/>
            </w:rPr>
            <w:t>China</w:t>
          </w:r>
        </w:smartTag>
      </w:smartTag>
      <w:r w:rsidRPr="00B25E23">
        <w:rPr>
          <w:rFonts w:asciiTheme="minorHAnsi" w:eastAsiaTheme="minorEastAsia" w:hAnsiTheme="minorHAnsi" w:hint="eastAsia"/>
          <w:b/>
        </w:rPr>
        <w:t xml:space="preserve"> Organic </w:t>
      </w:r>
      <w:r w:rsidRPr="00B25E23">
        <w:rPr>
          <w:rFonts w:asciiTheme="minorHAnsi" w:eastAsiaTheme="minorEastAsia" w:hAnsiTheme="minorHAnsi"/>
          <w:b/>
        </w:rPr>
        <w:t xml:space="preserve">Food Development and </w:t>
      </w:r>
      <w:r w:rsidRPr="00B25E23">
        <w:rPr>
          <w:rFonts w:asciiTheme="minorHAnsi" w:eastAsiaTheme="minorEastAsia" w:hAnsiTheme="minorHAnsi" w:hint="eastAsia"/>
          <w:b/>
        </w:rPr>
        <w:t>Certification Centre</w:t>
      </w:r>
    </w:p>
    <w:p w14:paraId="1CA615CC" w14:textId="77777777" w:rsidR="00110F32" w:rsidRPr="00B25E23" w:rsidRDefault="00110F32" w:rsidP="00B25E23">
      <w:pPr>
        <w:widowControl/>
        <w:autoSpaceDE w:val="0"/>
        <w:autoSpaceDN w:val="0"/>
        <w:spacing w:line="360" w:lineRule="exact"/>
        <w:textAlignment w:val="bottom"/>
        <w:rPr>
          <w:rFonts w:asciiTheme="minorHAnsi" w:eastAsiaTheme="minorEastAsia" w:hAnsiTheme="minorHAnsi"/>
          <w:b/>
        </w:rPr>
      </w:pPr>
      <w:r w:rsidRPr="00B25E23">
        <w:rPr>
          <w:rFonts w:asciiTheme="minorHAnsi" w:eastAsiaTheme="minorEastAsia" w:hAnsiTheme="minorHAnsi"/>
          <w:b/>
        </w:rPr>
        <w:t xml:space="preserve">Bank Account Number(for RMB): </w:t>
      </w:r>
      <w:r w:rsidRPr="00B25E23">
        <w:rPr>
          <w:rFonts w:asciiTheme="minorHAnsi" w:eastAsiaTheme="minorEastAsia" w:hAnsiTheme="minorHAnsi"/>
          <w:b/>
          <w:sz w:val="22"/>
        </w:rPr>
        <w:t>492358191713</w:t>
      </w:r>
    </w:p>
    <w:p w14:paraId="2A9EF02D" w14:textId="77777777" w:rsidR="00110F32" w:rsidRPr="00B25E23" w:rsidRDefault="00110F32" w:rsidP="00B25E23">
      <w:pPr>
        <w:widowControl/>
        <w:autoSpaceDE w:val="0"/>
        <w:autoSpaceDN w:val="0"/>
        <w:spacing w:line="360" w:lineRule="exact"/>
        <w:textAlignment w:val="bottom"/>
        <w:rPr>
          <w:rFonts w:asciiTheme="minorHAnsi" w:eastAsiaTheme="minorEastAsia" w:hAnsiTheme="minorHAnsi"/>
          <w:b/>
        </w:rPr>
      </w:pPr>
      <w:r w:rsidRPr="00B25E23">
        <w:rPr>
          <w:rFonts w:asciiTheme="minorHAnsi" w:eastAsiaTheme="minorEastAsia" w:hAnsiTheme="minorHAnsi"/>
          <w:b/>
        </w:rPr>
        <w:lastRenderedPageBreak/>
        <w:t xml:space="preserve">Bank: </w:t>
      </w:r>
      <w:r w:rsidRPr="00B25E23">
        <w:rPr>
          <w:rFonts w:asciiTheme="minorHAnsi" w:eastAsiaTheme="minorEastAsia" w:hAnsiTheme="minorHAnsi" w:hint="eastAsia"/>
          <w:b/>
        </w:rPr>
        <w:t xml:space="preserve">Huayuan Road Branch, Bank of China, </w:t>
      </w:r>
      <w:r w:rsidRPr="00B25E23">
        <w:rPr>
          <w:rFonts w:asciiTheme="minorHAnsi" w:eastAsiaTheme="minorEastAsia" w:hAnsiTheme="minorHAnsi"/>
          <w:b/>
        </w:rPr>
        <w:t>Nanjing</w:t>
      </w:r>
    </w:p>
    <w:p w14:paraId="2E70C99D" w14:textId="77777777" w:rsidR="00110F32" w:rsidRPr="00B25E23" w:rsidRDefault="00110F32" w:rsidP="00B25E23">
      <w:pPr>
        <w:spacing w:line="360" w:lineRule="exact"/>
        <w:rPr>
          <w:rFonts w:asciiTheme="minorHAnsi" w:eastAsiaTheme="minorEastAsia" w:hAnsiTheme="minorHAnsi"/>
          <w:b/>
        </w:rPr>
      </w:pPr>
      <w:r w:rsidRPr="00B25E23">
        <w:rPr>
          <w:rFonts w:asciiTheme="minorHAnsi" w:eastAsiaTheme="minorEastAsia" w:hAnsiTheme="minorHAnsi"/>
          <w:b/>
        </w:rPr>
        <w:t xml:space="preserve">Bank Address: No. 18, </w:t>
      </w:r>
      <w:smartTag w:uri="urn:schemas-microsoft-com:office:smarttags" w:element="address">
        <w:smartTag w:uri="urn:schemas-microsoft-com:office:smarttags" w:element="Street">
          <w:r w:rsidRPr="00B25E23">
            <w:rPr>
              <w:rFonts w:asciiTheme="minorHAnsi" w:eastAsiaTheme="minorEastAsia" w:hAnsiTheme="minorHAnsi"/>
              <w:b/>
            </w:rPr>
            <w:t>Hua Yuan Road</w:t>
          </w:r>
        </w:smartTag>
        <w:r w:rsidRPr="00B25E23">
          <w:rPr>
            <w:rFonts w:asciiTheme="minorHAnsi" w:eastAsiaTheme="minorEastAsia" w:hAnsiTheme="minorHAnsi"/>
            <w:b/>
          </w:rPr>
          <w:t xml:space="preserve">, </w:t>
        </w:r>
        <w:smartTag w:uri="urn:schemas-microsoft-com:office:smarttags" w:element="City">
          <w:r w:rsidRPr="00B25E23">
            <w:rPr>
              <w:rFonts w:asciiTheme="minorHAnsi" w:eastAsiaTheme="minorEastAsia" w:hAnsiTheme="minorHAnsi"/>
              <w:b/>
            </w:rPr>
            <w:t>Nanjing City</w:t>
          </w:r>
        </w:smartTag>
        <w:r w:rsidRPr="00B25E23">
          <w:rPr>
            <w:rFonts w:asciiTheme="minorHAnsi" w:eastAsiaTheme="minorEastAsia" w:hAnsiTheme="minorHAnsi"/>
            <w:b/>
          </w:rPr>
          <w:t xml:space="preserve">, </w:t>
        </w:r>
        <w:smartTag w:uri="urn:schemas-microsoft-com:office:smarttags" w:element="country-region">
          <w:r w:rsidRPr="00B25E23">
            <w:rPr>
              <w:rFonts w:asciiTheme="minorHAnsi" w:eastAsiaTheme="minorEastAsia" w:hAnsiTheme="minorHAnsi"/>
              <w:b/>
            </w:rPr>
            <w:t>China</w:t>
          </w:r>
        </w:smartTag>
      </w:smartTag>
      <w:r w:rsidRPr="00B25E23">
        <w:rPr>
          <w:rFonts w:asciiTheme="minorHAnsi" w:eastAsiaTheme="minorEastAsia" w:hAnsiTheme="minorHAnsi"/>
          <w:b/>
        </w:rPr>
        <w:t>.</w:t>
      </w:r>
    </w:p>
    <w:p w14:paraId="37F348A7" w14:textId="77777777" w:rsidR="00E04EBF" w:rsidRPr="00B25E23" w:rsidRDefault="00E04EBF" w:rsidP="00B25E23">
      <w:pPr>
        <w:widowControl/>
        <w:autoSpaceDE w:val="0"/>
        <w:autoSpaceDN w:val="0"/>
        <w:spacing w:line="360" w:lineRule="exact"/>
        <w:textAlignment w:val="bottom"/>
        <w:rPr>
          <w:rFonts w:asciiTheme="minorHAnsi" w:eastAsiaTheme="minorEastAsia" w:hAnsiTheme="minorHAnsi"/>
          <w:b/>
          <w:bCs/>
        </w:rPr>
      </w:pPr>
    </w:p>
    <w:p w14:paraId="0B37067D" w14:textId="77777777" w:rsidR="00E04EBF" w:rsidRPr="00B25E23" w:rsidRDefault="00E04EBF" w:rsidP="00B25E23">
      <w:pPr>
        <w:widowControl/>
        <w:autoSpaceDE w:val="0"/>
        <w:autoSpaceDN w:val="0"/>
        <w:spacing w:line="360" w:lineRule="exact"/>
        <w:textAlignment w:val="bottom"/>
        <w:rPr>
          <w:rFonts w:asciiTheme="minorHAnsi" w:eastAsiaTheme="minorEastAsia" w:hAnsiTheme="minorHAnsi"/>
          <w:b/>
        </w:rPr>
      </w:pPr>
      <w:r w:rsidRPr="00B25E23">
        <w:rPr>
          <w:rFonts w:asciiTheme="minorHAnsi" w:eastAsiaTheme="minorEastAsia" w:hAnsiTheme="minorHAnsi" w:hint="eastAsia"/>
          <w:b/>
          <w:bCs/>
        </w:rPr>
        <w:t>补充说明：</w:t>
      </w:r>
    </w:p>
    <w:p w14:paraId="59009864" w14:textId="77777777" w:rsidR="00E04EBF" w:rsidRPr="00B25E23" w:rsidRDefault="00E04EBF" w:rsidP="00B25E23">
      <w:pPr>
        <w:widowControl/>
        <w:numPr>
          <w:ilvl w:val="0"/>
          <w:numId w:val="6"/>
        </w:numPr>
        <w:tabs>
          <w:tab w:val="left" w:pos="0"/>
          <w:tab w:val="left" w:pos="720"/>
          <w:tab w:val="left" w:pos="900"/>
          <w:tab w:val="left" w:pos="1430"/>
          <w:tab w:val="left" w:pos="1713"/>
          <w:tab w:val="left" w:pos="1980"/>
        </w:tabs>
        <w:autoSpaceDE w:val="0"/>
        <w:autoSpaceDN w:val="0"/>
        <w:spacing w:line="360" w:lineRule="exact"/>
        <w:ind w:left="0" w:firstLine="181"/>
        <w:textAlignment w:val="bottom"/>
        <w:rPr>
          <w:rFonts w:asciiTheme="minorHAnsi" w:eastAsiaTheme="minorEastAsia" w:hAnsiTheme="minorHAnsi"/>
        </w:rPr>
      </w:pPr>
      <w:r w:rsidRPr="00B25E23">
        <w:rPr>
          <w:rFonts w:asciiTheme="minorHAnsi" w:eastAsiaTheme="minorEastAsia" w:hAnsiTheme="minorHAnsi" w:hint="eastAsia"/>
        </w:rPr>
        <w:t>乙方根据甲方提供的申请材料内容确定服务天数。若实际服务天数超出或不足合同评审中确定的服务天数，将根据实际服务天数加收或退还相关费用。</w:t>
      </w:r>
    </w:p>
    <w:p w14:paraId="06E309E6" w14:textId="77777777" w:rsidR="00B952CC" w:rsidRPr="00B25E23" w:rsidRDefault="00E04EBF" w:rsidP="00B25E23">
      <w:pPr>
        <w:widowControl/>
        <w:numPr>
          <w:ilvl w:val="0"/>
          <w:numId w:val="6"/>
        </w:numPr>
        <w:tabs>
          <w:tab w:val="left" w:pos="0"/>
          <w:tab w:val="left" w:pos="720"/>
          <w:tab w:val="left" w:pos="900"/>
          <w:tab w:val="left" w:pos="1430"/>
          <w:tab w:val="left" w:pos="1713"/>
          <w:tab w:val="left" w:pos="1980"/>
        </w:tabs>
        <w:autoSpaceDE w:val="0"/>
        <w:autoSpaceDN w:val="0"/>
        <w:spacing w:line="360" w:lineRule="exact"/>
        <w:ind w:left="0" w:firstLine="181"/>
        <w:textAlignment w:val="bottom"/>
        <w:rPr>
          <w:rFonts w:asciiTheme="minorHAnsi" w:eastAsiaTheme="minorEastAsia" w:hAnsiTheme="minorHAnsi"/>
        </w:rPr>
      </w:pPr>
      <w:r w:rsidRPr="00B25E23">
        <w:rPr>
          <w:rFonts w:asciiTheme="minorHAnsi" w:eastAsiaTheme="minorEastAsia" w:hAnsiTheme="minorHAnsi" w:hint="eastAsia"/>
        </w:rPr>
        <w:t>购买有机防伪追溯标签和有机码的费用以“</w:t>
      </w:r>
      <w:r w:rsidRPr="00B25E23">
        <w:rPr>
          <w:rFonts w:asciiTheme="minorHAnsi" w:eastAsiaTheme="minorEastAsia" w:hAnsiTheme="minorHAnsi" w:hint="eastAsia"/>
        </w:rPr>
        <w:t>OFDC</w:t>
      </w:r>
      <w:r w:rsidRPr="00B25E23">
        <w:rPr>
          <w:rFonts w:asciiTheme="minorHAnsi" w:eastAsiaTheme="minorEastAsia" w:hAnsiTheme="minorHAnsi" w:hint="eastAsia"/>
        </w:rPr>
        <w:t>有机防伪追溯标签费缴纳通知”为准。</w:t>
      </w:r>
    </w:p>
    <w:p w14:paraId="4EFF80AA" w14:textId="77777777" w:rsidR="00E04EBF" w:rsidRPr="00B952CC" w:rsidRDefault="004704AA" w:rsidP="00B952CC">
      <w:pPr>
        <w:widowControl/>
        <w:numPr>
          <w:ilvl w:val="0"/>
          <w:numId w:val="6"/>
        </w:numPr>
        <w:tabs>
          <w:tab w:val="left" w:pos="0"/>
          <w:tab w:val="left" w:pos="720"/>
          <w:tab w:val="left" w:pos="900"/>
          <w:tab w:val="left" w:pos="1430"/>
          <w:tab w:val="left" w:pos="1713"/>
          <w:tab w:val="left" w:pos="1980"/>
        </w:tabs>
        <w:autoSpaceDE w:val="0"/>
        <w:autoSpaceDN w:val="0"/>
        <w:spacing w:line="360" w:lineRule="exact"/>
        <w:ind w:left="0" w:firstLine="181"/>
        <w:textAlignment w:val="bottom"/>
        <w:rPr>
          <w:rFonts w:asciiTheme="minorHAnsi" w:eastAsiaTheme="minorEastAsia" w:hAnsiTheme="minorHAnsi"/>
          <w:bCs/>
        </w:rPr>
      </w:pPr>
      <w:r w:rsidRPr="00B952CC">
        <w:rPr>
          <w:rFonts w:asciiTheme="minorHAnsi" w:eastAsiaTheme="minorEastAsia" w:hAnsiTheme="minorHAnsi" w:hint="eastAsia"/>
          <w:bCs/>
        </w:rPr>
        <w:t>检查期间发生的差旅费、住宿费等费用由甲方据实支付。</w:t>
      </w:r>
    </w:p>
    <w:p w14:paraId="3AF7D7DE" w14:textId="77777777" w:rsidR="00110F32" w:rsidRPr="00B952CC" w:rsidRDefault="00110F32" w:rsidP="00B952CC">
      <w:pPr>
        <w:widowControl/>
        <w:autoSpaceDE w:val="0"/>
        <w:autoSpaceDN w:val="0"/>
        <w:spacing w:line="360" w:lineRule="exact"/>
        <w:textAlignment w:val="bottom"/>
        <w:rPr>
          <w:rFonts w:asciiTheme="minorHAnsi" w:eastAsiaTheme="minorEastAsia" w:hAnsiTheme="minorHAnsi"/>
          <w:b/>
        </w:rPr>
      </w:pPr>
      <w:r w:rsidRPr="00B952CC">
        <w:rPr>
          <w:rFonts w:asciiTheme="minorHAnsi" w:eastAsiaTheme="minorEastAsia" w:hAnsiTheme="minorHAnsi"/>
          <w:b/>
        </w:rPr>
        <w:t xml:space="preserve">Note: </w:t>
      </w:r>
    </w:p>
    <w:p w14:paraId="51213EE2" w14:textId="77777777" w:rsidR="00B952CC" w:rsidRDefault="00110F32" w:rsidP="00B952CC">
      <w:pPr>
        <w:widowControl/>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rPr>
        <w:t>(1)</w:t>
      </w:r>
      <w:r w:rsidRPr="00B25E23">
        <w:rPr>
          <w:rFonts w:asciiTheme="minorHAnsi" w:eastAsiaTheme="minorEastAsia" w:hAnsiTheme="minorHAnsi"/>
        </w:rPr>
        <w:tab/>
        <w:t>The charge for field inspection (including days on the trip) is based on the number of days estimated according to the Questionnaire submitted by the applicant. If the inspection consumes more or less days than estimated, Part A will have to make up the shortage or get refunded according to the difference in number of working days.</w:t>
      </w:r>
    </w:p>
    <w:p w14:paraId="037638C6" w14:textId="77777777" w:rsidR="00110F32" w:rsidRPr="00B25E23" w:rsidRDefault="00110F32" w:rsidP="00B952CC">
      <w:pPr>
        <w:widowControl/>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rPr>
        <w:t>(2)</w:t>
      </w:r>
      <w:r w:rsidRPr="00B25E23">
        <w:rPr>
          <w:rFonts w:asciiTheme="minorHAnsi" w:eastAsiaTheme="minorEastAsia" w:hAnsiTheme="minorHAnsi"/>
        </w:rPr>
        <w:tab/>
        <w:t>Please refer to the “Notification for OFDC Logo User Fee” for details.</w:t>
      </w:r>
    </w:p>
    <w:p w14:paraId="696CC125" w14:textId="77777777" w:rsidR="00110F32" w:rsidRPr="00B25E23" w:rsidRDefault="00110F32" w:rsidP="00B952CC">
      <w:pPr>
        <w:widowControl/>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rPr>
        <w:t>(3)</w:t>
      </w:r>
      <w:r w:rsidRPr="00B25E23">
        <w:rPr>
          <w:rFonts w:asciiTheme="minorHAnsi" w:eastAsiaTheme="minorEastAsia" w:hAnsiTheme="minorHAnsi"/>
        </w:rPr>
        <w:tab/>
        <w:t>Expenses of travelling and accommodation incurred during the inspection shall be paid by Party A according to the actual cost.</w:t>
      </w:r>
    </w:p>
    <w:sectPr w:rsidR="00110F32" w:rsidRPr="00B25E23" w:rsidSect="00C62893">
      <w:pgSz w:w="11906" w:h="16838"/>
      <w:pgMar w:top="1134" w:right="1701" w:bottom="1021" w:left="1758" w:header="851" w:footer="964" w:gutter="0"/>
      <w:pgNumType w:start="2"/>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252B79" w14:textId="77777777" w:rsidR="00D90A4D" w:rsidRDefault="00D90A4D">
      <w:r>
        <w:separator/>
      </w:r>
    </w:p>
  </w:endnote>
  <w:endnote w:type="continuationSeparator" w:id="0">
    <w:p w14:paraId="07F8A8AB" w14:textId="77777777" w:rsidR="00D90A4D" w:rsidRDefault="00D90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幼圆">
    <w:panose1 w:val="02010509060101010101"/>
    <w:charset w:val="86"/>
    <w:family w:val="modern"/>
    <w:pitch w:val="fixed"/>
    <w:sig w:usb0="00000001" w:usb1="080E0000" w:usb2="00000010" w:usb3="00000000" w:csb0="00040000" w:csb1="00000000"/>
  </w:font>
  <w:font w:name="大标宋">
    <w:altName w:val="黑体"/>
    <w:charset w:val="86"/>
    <w:family w:val="modern"/>
    <w:pitch w:val="default"/>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0DE82" w14:textId="5644312C" w:rsidR="00E04EBF" w:rsidRPr="00B952CC" w:rsidRDefault="00E04EBF">
    <w:pPr>
      <w:pStyle w:val="ab"/>
      <w:rPr>
        <w:rFonts w:asciiTheme="minorHAnsi" w:eastAsiaTheme="minorEastAsia" w:hAnsiTheme="minorHAnsi"/>
        <w:kern w:val="0"/>
        <w:szCs w:val="21"/>
      </w:rPr>
    </w:pPr>
    <w:r w:rsidRPr="00B952CC">
      <w:rPr>
        <w:rFonts w:asciiTheme="minorHAnsi" w:eastAsiaTheme="minorEastAsia" w:hAnsiTheme="minorHAnsi" w:hint="eastAsia"/>
      </w:rPr>
      <w:t xml:space="preserve">OFDC-D8-15(1)  </w:t>
    </w:r>
    <w:r w:rsidR="0041556A">
      <w:rPr>
        <w:rFonts w:asciiTheme="minorHAnsi" w:eastAsiaTheme="minorEastAsia" w:hAnsiTheme="minorHAnsi" w:hint="eastAsia"/>
      </w:rPr>
      <w:t xml:space="preserve">                 </w:t>
    </w:r>
    <w:r w:rsidRPr="00B952CC">
      <w:rPr>
        <w:rFonts w:asciiTheme="minorHAnsi" w:eastAsiaTheme="minorEastAsia" w:hAnsiTheme="minorHAnsi" w:hint="eastAsia"/>
      </w:rPr>
      <w:t xml:space="preserve"> </w:t>
    </w:r>
    <w:r w:rsidRPr="00B952CC">
      <w:rPr>
        <w:rFonts w:asciiTheme="minorHAnsi" w:eastAsiaTheme="minorEastAsia" w:hAnsiTheme="minorHAnsi" w:hint="eastAsia"/>
      </w:rPr>
      <w:t>版次</w:t>
    </w:r>
    <w:r w:rsidRPr="00B952CC">
      <w:rPr>
        <w:rFonts w:asciiTheme="minorHAnsi" w:eastAsiaTheme="minorEastAsia" w:hAnsiTheme="minorHAnsi" w:hint="eastAsia"/>
      </w:rPr>
      <w:t>/</w:t>
    </w:r>
    <w:r w:rsidRPr="00B952CC">
      <w:rPr>
        <w:rFonts w:asciiTheme="minorHAnsi" w:eastAsiaTheme="minorEastAsia" w:hAnsiTheme="minorHAnsi" w:hint="eastAsia"/>
      </w:rPr>
      <w:t>修订</w:t>
    </w:r>
    <w:r w:rsidR="00317B87" w:rsidRPr="00B952CC">
      <w:rPr>
        <w:rFonts w:asciiTheme="minorHAnsi" w:eastAsiaTheme="minorEastAsia" w:hAnsiTheme="minorHAnsi" w:hint="eastAsia"/>
      </w:rPr>
      <w:t>Ver./Rev.</w:t>
    </w:r>
    <w:r w:rsidRPr="00B952CC">
      <w:rPr>
        <w:rFonts w:asciiTheme="minorHAnsi" w:eastAsiaTheme="minorEastAsia" w:hAnsiTheme="minorHAnsi" w:hint="eastAsia"/>
      </w:rPr>
      <w:t>：</w:t>
    </w:r>
    <w:r w:rsidR="00BF7878">
      <w:rPr>
        <w:rFonts w:asciiTheme="minorHAnsi" w:eastAsiaTheme="minorEastAsia" w:hAnsiTheme="minorHAnsi" w:hint="eastAsia"/>
      </w:rPr>
      <w:t>F</w:t>
    </w:r>
    <w:r w:rsidR="00A1500F" w:rsidRPr="00B952CC">
      <w:rPr>
        <w:rFonts w:asciiTheme="minorHAnsi" w:eastAsiaTheme="minorEastAsia" w:hAnsiTheme="minorHAnsi" w:hint="eastAsia"/>
      </w:rPr>
      <w:t>/</w:t>
    </w:r>
    <w:r w:rsidR="00BF7878">
      <w:rPr>
        <w:rFonts w:asciiTheme="minorHAnsi" w:eastAsiaTheme="minorEastAsia" w:hAnsiTheme="minorHAnsi" w:hint="eastAsia"/>
      </w:rPr>
      <w:t>0</w:t>
    </w:r>
    <w:r w:rsidR="0041556A">
      <w:rPr>
        <w:rFonts w:asciiTheme="minorHAnsi" w:eastAsiaTheme="minorEastAsia" w:hAnsiTheme="minorHAnsi" w:hint="eastAsia"/>
      </w:rPr>
      <w:t xml:space="preserve">                        </w:t>
    </w:r>
    <w:r w:rsidRPr="00B952CC">
      <w:rPr>
        <w:rFonts w:asciiTheme="minorHAnsi" w:eastAsiaTheme="minorEastAsia" w:hAnsiTheme="minorHAnsi" w:hint="eastAsia"/>
        <w:kern w:val="0"/>
        <w:szCs w:val="21"/>
      </w:rPr>
      <w:t>第</w:t>
    </w:r>
    <w:r w:rsidR="004C0C07">
      <w:rPr>
        <w:rFonts w:asciiTheme="minorHAnsi" w:eastAsiaTheme="minorEastAsia" w:hAnsiTheme="minorHAnsi"/>
        <w:kern w:val="0"/>
        <w:szCs w:val="21"/>
      </w:rPr>
      <w:fldChar w:fldCharType="begin"/>
    </w:r>
    <w:r w:rsidR="001013EB">
      <w:rPr>
        <w:rFonts w:asciiTheme="minorHAnsi" w:eastAsiaTheme="minorEastAsia" w:hAnsiTheme="minorHAnsi"/>
        <w:kern w:val="0"/>
        <w:szCs w:val="21"/>
      </w:rPr>
      <w:instrText xml:space="preserve"> PAGE   \* MERGEFORMAT </w:instrText>
    </w:r>
    <w:r w:rsidR="004C0C07">
      <w:rPr>
        <w:rFonts w:asciiTheme="minorHAnsi" w:eastAsiaTheme="minorEastAsia" w:hAnsiTheme="minorHAnsi"/>
        <w:kern w:val="0"/>
        <w:szCs w:val="21"/>
      </w:rPr>
      <w:fldChar w:fldCharType="separate"/>
    </w:r>
    <w:r w:rsidR="0041556A">
      <w:rPr>
        <w:rFonts w:asciiTheme="minorHAnsi" w:eastAsiaTheme="minorEastAsia" w:hAnsiTheme="minorHAnsi"/>
        <w:noProof/>
        <w:kern w:val="0"/>
        <w:szCs w:val="21"/>
      </w:rPr>
      <w:t>2</w:t>
    </w:r>
    <w:r w:rsidR="004C0C07">
      <w:rPr>
        <w:rFonts w:asciiTheme="minorHAnsi" w:eastAsiaTheme="minorEastAsia" w:hAnsiTheme="minorHAnsi"/>
        <w:kern w:val="0"/>
        <w:szCs w:val="21"/>
      </w:rPr>
      <w:fldChar w:fldCharType="end"/>
    </w:r>
    <w:r w:rsidRPr="00B952CC">
      <w:rPr>
        <w:rFonts w:asciiTheme="minorHAnsi" w:eastAsiaTheme="minorEastAsia" w:hAnsiTheme="minorHAnsi" w:hint="eastAsia"/>
        <w:kern w:val="0"/>
        <w:szCs w:val="21"/>
      </w:rPr>
      <w:t>页共</w:t>
    </w:r>
    <w:fldSimple w:instr=" NUMPAGES   \* MERGEFORMAT ">
      <w:r w:rsidR="0041556A">
        <w:rPr>
          <w:rFonts w:asciiTheme="minorHAnsi" w:eastAsiaTheme="minorEastAsia" w:hAnsiTheme="minorHAnsi"/>
          <w:noProof/>
          <w:kern w:val="0"/>
          <w:szCs w:val="21"/>
        </w:rPr>
        <w:t>10</w:t>
      </w:r>
    </w:fldSimple>
    <w:r w:rsidRPr="00B952CC">
      <w:rPr>
        <w:rFonts w:asciiTheme="minorHAnsi" w:eastAsiaTheme="minorEastAsia" w:hAnsiTheme="minorHAnsi" w:hint="eastAsia"/>
        <w:kern w:val="0"/>
        <w:szCs w:val="21"/>
      </w:rPr>
      <w:t>页</w:t>
    </w:r>
  </w:p>
  <w:p w14:paraId="3BC4FEF6" w14:textId="359A8232" w:rsidR="00F23606" w:rsidRPr="00B952CC" w:rsidRDefault="00F23606" w:rsidP="00C93BA2">
    <w:pPr>
      <w:pStyle w:val="ab"/>
      <w:jc w:val="center"/>
      <w:rPr>
        <w:rFonts w:asciiTheme="minorHAnsi" w:eastAsiaTheme="minorEastAsia" w:hAnsiTheme="minorHAnsi"/>
        <w:kern w:val="0"/>
      </w:rPr>
    </w:pPr>
    <w:r w:rsidRPr="00B952CC">
      <w:rPr>
        <w:rFonts w:asciiTheme="minorHAnsi" w:eastAsiaTheme="minorEastAsia" w:hAnsiTheme="minorHAnsi" w:hint="eastAsia"/>
      </w:rPr>
      <w:t>OFDC</w:t>
    </w:r>
    <w:r w:rsidRPr="00B952CC">
      <w:rPr>
        <w:rFonts w:asciiTheme="minorHAnsi" w:eastAsiaTheme="minorEastAsia" w:hAnsiTheme="minorHAnsi" w:hint="eastAsia"/>
      </w:rPr>
      <w:t>有机</w:t>
    </w:r>
    <w:r w:rsidR="009951AD">
      <w:rPr>
        <w:rFonts w:asciiTheme="minorHAnsi" w:eastAsiaTheme="minorEastAsia" w:hAnsiTheme="minorHAnsi" w:hint="eastAsia"/>
      </w:rPr>
      <w:t>产品</w:t>
    </w:r>
    <w:r w:rsidRPr="00B952CC">
      <w:rPr>
        <w:rFonts w:asciiTheme="minorHAnsi" w:eastAsiaTheme="minorEastAsia" w:hAnsiTheme="minorHAnsi" w:hint="eastAsia"/>
      </w:rPr>
      <w:t>认证合同</w:t>
    </w:r>
    <w:r w:rsidRPr="00B952CC">
      <w:rPr>
        <w:rFonts w:asciiTheme="minorHAnsi" w:eastAsiaTheme="minorEastAsia" w:hAnsiTheme="minorHAnsi"/>
      </w:rPr>
      <w:t>OFDC Contract for Organic Certification</w:t>
    </w:r>
  </w:p>
  <w:p w14:paraId="0F760620" w14:textId="532C3B89" w:rsidR="00E04EBF" w:rsidRPr="00B952CC" w:rsidRDefault="00E04EBF">
    <w:pPr>
      <w:pStyle w:val="ab"/>
      <w:rPr>
        <w:rFonts w:asciiTheme="minorHAnsi" w:eastAsiaTheme="minorEastAsia" w:hAnsiTheme="minorHAnsi" w:hint="eastAsia"/>
      </w:rPr>
    </w:pPr>
    <w:r w:rsidRPr="00B952CC">
      <w:rPr>
        <w:rFonts w:asciiTheme="minorHAnsi" w:eastAsiaTheme="minorEastAsia" w:hAnsiTheme="minorHAnsi" w:hint="eastAsia"/>
      </w:rPr>
      <w:t>发布日期</w:t>
    </w:r>
    <w:r w:rsidR="00F23606" w:rsidRPr="00B952CC">
      <w:rPr>
        <w:rFonts w:asciiTheme="minorHAnsi" w:eastAsiaTheme="minorEastAsia" w:hAnsiTheme="minorHAnsi"/>
      </w:rPr>
      <w:t>I</w:t>
    </w:r>
    <w:r w:rsidR="00F23606" w:rsidRPr="00B952CC">
      <w:rPr>
        <w:rFonts w:asciiTheme="minorHAnsi" w:eastAsiaTheme="minorEastAsia" w:hAnsiTheme="minorHAnsi" w:hint="eastAsia"/>
      </w:rPr>
      <w:t>ssued</w:t>
    </w:r>
    <w:r w:rsidR="00F23606" w:rsidRPr="00B952CC">
      <w:rPr>
        <w:rFonts w:asciiTheme="minorHAnsi" w:eastAsiaTheme="minorEastAsia" w:hAnsiTheme="minorHAnsi"/>
      </w:rPr>
      <w:t xml:space="preserve"> on</w:t>
    </w:r>
    <w:r w:rsidRPr="00B952CC">
      <w:rPr>
        <w:rFonts w:asciiTheme="minorHAnsi" w:eastAsiaTheme="minorEastAsia" w:hAnsiTheme="minorHAnsi" w:hint="eastAsia"/>
      </w:rPr>
      <w:t xml:space="preserve">: </w:t>
    </w:r>
    <w:r w:rsidR="009A748D" w:rsidRPr="00B952CC">
      <w:rPr>
        <w:rFonts w:asciiTheme="minorHAnsi" w:eastAsiaTheme="minorEastAsia" w:hAnsiTheme="minorHAnsi" w:hint="eastAsia"/>
      </w:rPr>
      <w:t>20</w:t>
    </w:r>
    <w:r w:rsidR="009A748D">
      <w:rPr>
        <w:rFonts w:asciiTheme="minorHAnsi" w:eastAsiaTheme="minorEastAsia" w:hAnsiTheme="minorHAnsi" w:hint="eastAsia"/>
      </w:rPr>
      <w:t>2</w:t>
    </w:r>
    <w:r w:rsidR="00BF7878">
      <w:rPr>
        <w:rFonts w:asciiTheme="minorHAnsi" w:eastAsiaTheme="minorEastAsia" w:hAnsiTheme="minorHAnsi" w:hint="eastAsia"/>
      </w:rPr>
      <w:t>5-12-1</w:t>
    </w:r>
    <w:r w:rsidR="0041556A">
      <w:rPr>
        <w:rFonts w:asciiTheme="minorHAnsi" w:eastAsiaTheme="minorEastAsia" w:hAnsiTheme="minorHAnsi" w:hint="eastAsia"/>
      </w:rPr>
      <w:t xml:space="preserve">                                     </w:t>
    </w:r>
    <w:r w:rsidRPr="00B952CC">
      <w:rPr>
        <w:rFonts w:asciiTheme="minorHAnsi" w:eastAsiaTheme="minorEastAsia" w:hAnsiTheme="minorHAnsi" w:hint="eastAsia"/>
      </w:rPr>
      <w:t>实施日期</w:t>
    </w:r>
    <w:r w:rsidR="00F23606" w:rsidRPr="00B952CC">
      <w:rPr>
        <w:rFonts w:asciiTheme="minorHAnsi" w:eastAsiaTheme="minorEastAsia" w:hAnsiTheme="minorHAnsi" w:hint="eastAsia"/>
      </w:rPr>
      <w:t>E</w:t>
    </w:r>
    <w:r w:rsidR="00F23606" w:rsidRPr="00B952CC">
      <w:rPr>
        <w:rFonts w:asciiTheme="minorHAnsi" w:eastAsiaTheme="minorEastAsia" w:hAnsiTheme="minorHAnsi"/>
      </w:rPr>
      <w:t>nforced on</w:t>
    </w:r>
    <w:r w:rsidRPr="00B952CC">
      <w:rPr>
        <w:rFonts w:asciiTheme="minorHAnsi" w:eastAsiaTheme="minorEastAsia" w:hAnsiTheme="minorHAnsi" w:hint="eastAsia"/>
      </w:rPr>
      <w:t>: 20</w:t>
    </w:r>
    <w:r w:rsidR="00A1500F" w:rsidRPr="00B952CC">
      <w:rPr>
        <w:rFonts w:asciiTheme="minorHAnsi" w:eastAsiaTheme="minorEastAsia" w:hAnsiTheme="minorHAnsi" w:hint="eastAsia"/>
      </w:rPr>
      <w:t>2</w:t>
    </w:r>
    <w:r w:rsidR="00BF7878">
      <w:rPr>
        <w:rFonts w:asciiTheme="minorHAnsi" w:eastAsiaTheme="minorEastAsia" w:hAnsiTheme="minorHAnsi" w:hint="eastAsia"/>
      </w:rPr>
      <w:t>6-1-1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BAA894" w14:textId="77777777" w:rsidR="00D90A4D" w:rsidRDefault="00D90A4D">
      <w:r>
        <w:separator/>
      </w:r>
    </w:p>
  </w:footnote>
  <w:footnote w:type="continuationSeparator" w:id="0">
    <w:p w14:paraId="1059FB7A" w14:textId="77777777" w:rsidR="00D90A4D" w:rsidRDefault="00D90A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lvl w:ilvl="0">
      <w:start w:val="1"/>
      <w:numFmt w:val="decimal"/>
      <w:lvlText w:val="%1．"/>
      <w:lvlJc w:val="left"/>
      <w:pPr>
        <w:tabs>
          <w:tab w:val="num" w:pos="315"/>
        </w:tabs>
        <w:ind w:left="315" w:hanging="315"/>
      </w:pPr>
      <w:rPr>
        <w:rFonts w:hint="eastAsia"/>
      </w:rPr>
    </w:lvl>
  </w:abstractNum>
  <w:abstractNum w:abstractNumId="1" w15:restartNumberingAfterBreak="0">
    <w:nsid w:val="00000005"/>
    <w:multiLevelType w:val="multilevel"/>
    <w:tmpl w:val="00000005"/>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00000009"/>
    <w:multiLevelType w:val="singleLevel"/>
    <w:tmpl w:val="00000009"/>
    <w:lvl w:ilvl="0">
      <w:start w:val="1"/>
      <w:numFmt w:val="decimal"/>
      <w:lvlText w:val="%1．"/>
      <w:lvlJc w:val="left"/>
      <w:pPr>
        <w:tabs>
          <w:tab w:val="num" w:pos="315"/>
        </w:tabs>
        <w:ind w:left="315" w:hanging="315"/>
      </w:pPr>
      <w:rPr>
        <w:rFonts w:hint="eastAsia"/>
      </w:rPr>
    </w:lvl>
  </w:abstractNum>
  <w:abstractNum w:abstractNumId="3" w15:restartNumberingAfterBreak="0">
    <w:nsid w:val="0000000C"/>
    <w:multiLevelType w:val="multilevel"/>
    <w:tmpl w:val="0000000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140"/>
        </w:tabs>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15:restartNumberingAfterBreak="0">
    <w:nsid w:val="0000000F"/>
    <w:multiLevelType w:val="multilevel"/>
    <w:tmpl w:val="0000000F"/>
    <w:lvl w:ilvl="0">
      <w:start w:val="1"/>
      <w:numFmt w:val="decimal"/>
      <w:lvlText w:val="（%1）"/>
      <w:lvlJc w:val="left"/>
      <w:pPr>
        <w:tabs>
          <w:tab w:val="num" w:pos="1430"/>
        </w:tabs>
        <w:ind w:left="1430" w:hanging="720"/>
      </w:pPr>
      <w:rPr>
        <w:rFonts w:hint="eastAsia"/>
        <w:b w:val="0"/>
      </w:rPr>
    </w:lvl>
    <w:lvl w:ilvl="1">
      <w:start w:val="1"/>
      <w:numFmt w:val="lowerLetter"/>
      <w:lvlText w:val="%2)"/>
      <w:lvlJc w:val="left"/>
      <w:pPr>
        <w:tabs>
          <w:tab w:val="num" w:pos="1550"/>
        </w:tabs>
        <w:ind w:left="1550" w:hanging="420"/>
      </w:pPr>
    </w:lvl>
    <w:lvl w:ilvl="2">
      <w:start w:val="1"/>
      <w:numFmt w:val="lowerRoman"/>
      <w:lvlText w:val="%3."/>
      <w:lvlJc w:val="right"/>
      <w:pPr>
        <w:tabs>
          <w:tab w:val="num" w:pos="1970"/>
        </w:tabs>
        <w:ind w:left="1970" w:hanging="420"/>
      </w:pPr>
    </w:lvl>
    <w:lvl w:ilvl="3">
      <w:start w:val="1"/>
      <w:numFmt w:val="decimal"/>
      <w:lvlText w:val="%4."/>
      <w:lvlJc w:val="left"/>
      <w:pPr>
        <w:tabs>
          <w:tab w:val="num" w:pos="2390"/>
        </w:tabs>
        <w:ind w:left="2390" w:hanging="420"/>
      </w:pPr>
    </w:lvl>
    <w:lvl w:ilvl="4">
      <w:start w:val="1"/>
      <w:numFmt w:val="lowerLetter"/>
      <w:lvlText w:val="%5)"/>
      <w:lvlJc w:val="left"/>
      <w:pPr>
        <w:tabs>
          <w:tab w:val="num" w:pos="2810"/>
        </w:tabs>
        <w:ind w:left="2810" w:hanging="420"/>
      </w:pPr>
    </w:lvl>
    <w:lvl w:ilvl="5">
      <w:start w:val="1"/>
      <w:numFmt w:val="lowerRoman"/>
      <w:lvlText w:val="%6."/>
      <w:lvlJc w:val="right"/>
      <w:pPr>
        <w:tabs>
          <w:tab w:val="num" w:pos="3230"/>
        </w:tabs>
        <w:ind w:left="3230" w:hanging="420"/>
      </w:pPr>
    </w:lvl>
    <w:lvl w:ilvl="6">
      <w:start w:val="1"/>
      <w:numFmt w:val="decimal"/>
      <w:lvlText w:val="%7."/>
      <w:lvlJc w:val="left"/>
      <w:pPr>
        <w:tabs>
          <w:tab w:val="num" w:pos="3650"/>
        </w:tabs>
        <w:ind w:left="3650" w:hanging="420"/>
      </w:pPr>
    </w:lvl>
    <w:lvl w:ilvl="7">
      <w:start w:val="1"/>
      <w:numFmt w:val="lowerLetter"/>
      <w:lvlText w:val="%8)"/>
      <w:lvlJc w:val="left"/>
      <w:pPr>
        <w:tabs>
          <w:tab w:val="num" w:pos="4070"/>
        </w:tabs>
        <w:ind w:left="4070" w:hanging="420"/>
      </w:pPr>
    </w:lvl>
    <w:lvl w:ilvl="8">
      <w:start w:val="1"/>
      <w:numFmt w:val="lowerRoman"/>
      <w:lvlText w:val="%9."/>
      <w:lvlJc w:val="right"/>
      <w:pPr>
        <w:tabs>
          <w:tab w:val="num" w:pos="4490"/>
        </w:tabs>
        <w:ind w:left="4490" w:hanging="420"/>
      </w:pPr>
    </w:lvl>
  </w:abstractNum>
  <w:abstractNum w:abstractNumId="5" w15:restartNumberingAfterBreak="0">
    <w:nsid w:val="1D9A5913"/>
    <w:multiLevelType w:val="singleLevel"/>
    <w:tmpl w:val="00000000"/>
    <w:lvl w:ilvl="0">
      <w:start w:val="1"/>
      <w:numFmt w:val="decimal"/>
      <w:lvlText w:val="%1．"/>
      <w:lvlJc w:val="left"/>
      <w:pPr>
        <w:tabs>
          <w:tab w:val="num" w:pos="315"/>
        </w:tabs>
        <w:ind w:left="315" w:hanging="315"/>
      </w:pPr>
      <w:rPr>
        <w:rFonts w:hint="eastAsia"/>
      </w:rPr>
    </w:lvl>
  </w:abstractNum>
  <w:abstractNum w:abstractNumId="6" w15:restartNumberingAfterBreak="0">
    <w:nsid w:val="623E2167"/>
    <w:multiLevelType w:val="hybridMultilevel"/>
    <w:tmpl w:val="3D22B588"/>
    <w:lvl w:ilvl="0" w:tplc="4F90A948">
      <w:start w:val="1"/>
      <w:numFmt w:val="decimal"/>
      <w:lvlText w:val="(%1)"/>
      <w:lvlJc w:val="left"/>
      <w:pPr>
        <w:tabs>
          <w:tab w:val="num" w:pos="420"/>
        </w:tabs>
        <w:ind w:left="420" w:hanging="420"/>
      </w:pPr>
      <w:rPr>
        <w:rFonts w:hint="eastAsia"/>
      </w:rPr>
    </w:lvl>
    <w:lvl w:ilvl="1" w:tplc="C62ABD02">
      <w:start w:val="1"/>
      <w:numFmt w:val="decimal"/>
      <w:lvlText w:val="%2."/>
      <w:lvlJc w:val="left"/>
      <w:pPr>
        <w:tabs>
          <w:tab w:val="num" w:pos="780"/>
        </w:tabs>
        <w:ind w:left="780" w:hanging="360"/>
      </w:pPr>
      <w:rPr>
        <w:rFonts w:ascii="Times New Roman" w:eastAsia="宋体" w:hAnsi="Times New Roman" w:cs="Times New Roman"/>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16cid:durableId="1473406068">
    <w:abstractNumId w:val="2"/>
  </w:num>
  <w:num w:numId="2" w16cid:durableId="28653505">
    <w:abstractNumId w:val="5"/>
  </w:num>
  <w:num w:numId="3" w16cid:durableId="697047280">
    <w:abstractNumId w:val="3"/>
  </w:num>
  <w:num w:numId="4" w16cid:durableId="789057547">
    <w:abstractNumId w:val="0"/>
  </w:num>
  <w:num w:numId="5" w16cid:durableId="540245160">
    <w:abstractNumId w:val="1"/>
  </w:num>
  <w:num w:numId="6" w16cid:durableId="1113938520">
    <w:abstractNumId w:val="4"/>
  </w:num>
  <w:num w:numId="7" w16cid:durableId="6064262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21AE0"/>
    <w:rsid w:val="000241C7"/>
    <w:rsid w:val="000303AF"/>
    <w:rsid w:val="00043C1E"/>
    <w:rsid w:val="00043CE5"/>
    <w:rsid w:val="00044263"/>
    <w:rsid w:val="00055629"/>
    <w:rsid w:val="00055CBD"/>
    <w:rsid w:val="0006167D"/>
    <w:rsid w:val="00075694"/>
    <w:rsid w:val="0008342B"/>
    <w:rsid w:val="00091A11"/>
    <w:rsid w:val="000A163C"/>
    <w:rsid w:val="000B1E73"/>
    <w:rsid w:val="000B769B"/>
    <w:rsid w:val="000D3F47"/>
    <w:rsid w:val="000E7248"/>
    <w:rsid w:val="000F6672"/>
    <w:rsid w:val="001013EB"/>
    <w:rsid w:val="00110F32"/>
    <w:rsid w:val="001144FC"/>
    <w:rsid w:val="00117A44"/>
    <w:rsid w:val="001208AA"/>
    <w:rsid w:val="00127FBE"/>
    <w:rsid w:val="0013401D"/>
    <w:rsid w:val="00144C55"/>
    <w:rsid w:val="00157E82"/>
    <w:rsid w:val="00160BE5"/>
    <w:rsid w:val="0016166F"/>
    <w:rsid w:val="001677B3"/>
    <w:rsid w:val="00172A27"/>
    <w:rsid w:val="001905B1"/>
    <w:rsid w:val="00190DF7"/>
    <w:rsid w:val="0019608B"/>
    <w:rsid w:val="001A0C31"/>
    <w:rsid w:val="001A477D"/>
    <w:rsid w:val="001B703F"/>
    <w:rsid w:val="001B735C"/>
    <w:rsid w:val="001C0DCE"/>
    <w:rsid w:val="001C6458"/>
    <w:rsid w:val="001E11D5"/>
    <w:rsid w:val="001E16F3"/>
    <w:rsid w:val="001F55DF"/>
    <w:rsid w:val="001F7150"/>
    <w:rsid w:val="00214E13"/>
    <w:rsid w:val="002252C4"/>
    <w:rsid w:val="0022558F"/>
    <w:rsid w:val="00231241"/>
    <w:rsid w:val="00290C9A"/>
    <w:rsid w:val="002B2888"/>
    <w:rsid w:val="002B5B07"/>
    <w:rsid w:val="002D0D2A"/>
    <w:rsid w:val="002E2B40"/>
    <w:rsid w:val="002F0293"/>
    <w:rsid w:val="00317B87"/>
    <w:rsid w:val="003361D8"/>
    <w:rsid w:val="003371C4"/>
    <w:rsid w:val="0034341C"/>
    <w:rsid w:val="00344406"/>
    <w:rsid w:val="00344FD7"/>
    <w:rsid w:val="003573A7"/>
    <w:rsid w:val="00390FA3"/>
    <w:rsid w:val="003A08A9"/>
    <w:rsid w:val="003B65E1"/>
    <w:rsid w:val="003C3801"/>
    <w:rsid w:val="003D2050"/>
    <w:rsid w:val="003D2541"/>
    <w:rsid w:val="003E2431"/>
    <w:rsid w:val="0040048A"/>
    <w:rsid w:val="00406958"/>
    <w:rsid w:val="0041556A"/>
    <w:rsid w:val="00432815"/>
    <w:rsid w:val="004600DE"/>
    <w:rsid w:val="004704AA"/>
    <w:rsid w:val="0047134E"/>
    <w:rsid w:val="00477429"/>
    <w:rsid w:val="00481DF3"/>
    <w:rsid w:val="00482244"/>
    <w:rsid w:val="004848CC"/>
    <w:rsid w:val="0049097C"/>
    <w:rsid w:val="004A286D"/>
    <w:rsid w:val="004B33EB"/>
    <w:rsid w:val="004C0C07"/>
    <w:rsid w:val="004C7186"/>
    <w:rsid w:val="004D10DC"/>
    <w:rsid w:val="004D4F04"/>
    <w:rsid w:val="004E4382"/>
    <w:rsid w:val="004E4417"/>
    <w:rsid w:val="00516F67"/>
    <w:rsid w:val="005308F8"/>
    <w:rsid w:val="00534B25"/>
    <w:rsid w:val="00553098"/>
    <w:rsid w:val="00556525"/>
    <w:rsid w:val="00556F23"/>
    <w:rsid w:val="00560AE9"/>
    <w:rsid w:val="00584895"/>
    <w:rsid w:val="00590EBA"/>
    <w:rsid w:val="005A156B"/>
    <w:rsid w:val="005A3792"/>
    <w:rsid w:val="005B3484"/>
    <w:rsid w:val="005E43F9"/>
    <w:rsid w:val="005E6B45"/>
    <w:rsid w:val="0060096B"/>
    <w:rsid w:val="00603099"/>
    <w:rsid w:val="00627E41"/>
    <w:rsid w:val="00644037"/>
    <w:rsid w:val="0065485D"/>
    <w:rsid w:val="00663E6D"/>
    <w:rsid w:val="00671536"/>
    <w:rsid w:val="0067526B"/>
    <w:rsid w:val="0067790E"/>
    <w:rsid w:val="006822EA"/>
    <w:rsid w:val="00685BFA"/>
    <w:rsid w:val="006863B5"/>
    <w:rsid w:val="00687BF5"/>
    <w:rsid w:val="00694198"/>
    <w:rsid w:val="006B74D9"/>
    <w:rsid w:val="006C3002"/>
    <w:rsid w:val="006C68FB"/>
    <w:rsid w:val="006E42BE"/>
    <w:rsid w:val="006F6808"/>
    <w:rsid w:val="00712349"/>
    <w:rsid w:val="00716824"/>
    <w:rsid w:val="007173A1"/>
    <w:rsid w:val="00724A00"/>
    <w:rsid w:val="00733722"/>
    <w:rsid w:val="00734A1B"/>
    <w:rsid w:val="0077236B"/>
    <w:rsid w:val="007754CB"/>
    <w:rsid w:val="00781C3A"/>
    <w:rsid w:val="00783016"/>
    <w:rsid w:val="007B1F3D"/>
    <w:rsid w:val="007B3614"/>
    <w:rsid w:val="007C1305"/>
    <w:rsid w:val="007C2101"/>
    <w:rsid w:val="007E32C6"/>
    <w:rsid w:val="007E5757"/>
    <w:rsid w:val="00820E10"/>
    <w:rsid w:val="00834655"/>
    <w:rsid w:val="008522EA"/>
    <w:rsid w:val="00853AA8"/>
    <w:rsid w:val="00864CC0"/>
    <w:rsid w:val="00865EBD"/>
    <w:rsid w:val="0088102A"/>
    <w:rsid w:val="0088393B"/>
    <w:rsid w:val="0089429B"/>
    <w:rsid w:val="008957B9"/>
    <w:rsid w:val="008A2432"/>
    <w:rsid w:val="008A2AF1"/>
    <w:rsid w:val="008A3A03"/>
    <w:rsid w:val="008B07B7"/>
    <w:rsid w:val="008C1B33"/>
    <w:rsid w:val="008C3EF5"/>
    <w:rsid w:val="008D4644"/>
    <w:rsid w:val="00902CDD"/>
    <w:rsid w:val="00912D42"/>
    <w:rsid w:val="009133DA"/>
    <w:rsid w:val="00916593"/>
    <w:rsid w:val="00921DAF"/>
    <w:rsid w:val="00933869"/>
    <w:rsid w:val="00952032"/>
    <w:rsid w:val="009605E8"/>
    <w:rsid w:val="00963ADD"/>
    <w:rsid w:val="0096655B"/>
    <w:rsid w:val="00982E9B"/>
    <w:rsid w:val="009951AD"/>
    <w:rsid w:val="009975A7"/>
    <w:rsid w:val="009A6079"/>
    <w:rsid w:val="009A748D"/>
    <w:rsid w:val="009B7875"/>
    <w:rsid w:val="009C3E71"/>
    <w:rsid w:val="009D4039"/>
    <w:rsid w:val="009D4DDD"/>
    <w:rsid w:val="00A06623"/>
    <w:rsid w:val="00A13E2D"/>
    <w:rsid w:val="00A1500F"/>
    <w:rsid w:val="00A273EF"/>
    <w:rsid w:val="00A47F56"/>
    <w:rsid w:val="00A66AE5"/>
    <w:rsid w:val="00A673E7"/>
    <w:rsid w:val="00A840B8"/>
    <w:rsid w:val="00A87A2E"/>
    <w:rsid w:val="00AB595B"/>
    <w:rsid w:val="00AC159E"/>
    <w:rsid w:val="00AD4692"/>
    <w:rsid w:val="00AD598D"/>
    <w:rsid w:val="00AE46F7"/>
    <w:rsid w:val="00AF0298"/>
    <w:rsid w:val="00B0497D"/>
    <w:rsid w:val="00B21A37"/>
    <w:rsid w:val="00B25E23"/>
    <w:rsid w:val="00B30565"/>
    <w:rsid w:val="00B32CE7"/>
    <w:rsid w:val="00B35D9B"/>
    <w:rsid w:val="00B52E11"/>
    <w:rsid w:val="00B52E3D"/>
    <w:rsid w:val="00B87919"/>
    <w:rsid w:val="00B9067A"/>
    <w:rsid w:val="00B9247D"/>
    <w:rsid w:val="00B935CC"/>
    <w:rsid w:val="00B952CC"/>
    <w:rsid w:val="00BB6AED"/>
    <w:rsid w:val="00BC673E"/>
    <w:rsid w:val="00BF72EF"/>
    <w:rsid w:val="00BF7878"/>
    <w:rsid w:val="00C01AE7"/>
    <w:rsid w:val="00C13751"/>
    <w:rsid w:val="00C1622D"/>
    <w:rsid w:val="00C36893"/>
    <w:rsid w:val="00C56F01"/>
    <w:rsid w:val="00C62893"/>
    <w:rsid w:val="00C746B1"/>
    <w:rsid w:val="00C842EA"/>
    <w:rsid w:val="00C93BA2"/>
    <w:rsid w:val="00CA7447"/>
    <w:rsid w:val="00CB1ADC"/>
    <w:rsid w:val="00CB1DA8"/>
    <w:rsid w:val="00CC3D1B"/>
    <w:rsid w:val="00CC7EE7"/>
    <w:rsid w:val="00CE446D"/>
    <w:rsid w:val="00CE5D27"/>
    <w:rsid w:val="00CF111B"/>
    <w:rsid w:val="00CF28A1"/>
    <w:rsid w:val="00D00B4D"/>
    <w:rsid w:val="00D205BA"/>
    <w:rsid w:val="00D440CA"/>
    <w:rsid w:val="00D44F46"/>
    <w:rsid w:val="00D550F6"/>
    <w:rsid w:val="00D55E67"/>
    <w:rsid w:val="00D67C47"/>
    <w:rsid w:val="00D72C38"/>
    <w:rsid w:val="00D81B5A"/>
    <w:rsid w:val="00D90A4D"/>
    <w:rsid w:val="00D96C9D"/>
    <w:rsid w:val="00DA062F"/>
    <w:rsid w:val="00DB6D11"/>
    <w:rsid w:val="00DD1602"/>
    <w:rsid w:val="00DF3F42"/>
    <w:rsid w:val="00E04EBF"/>
    <w:rsid w:val="00E05ABB"/>
    <w:rsid w:val="00E23461"/>
    <w:rsid w:val="00E24E9C"/>
    <w:rsid w:val="00E45F01"/>
    <w:rsid w:val="00E57430"/>
    <w:rsid w:val="00E90319"/>
    <w:rsid w:val="00EA0426"/>
    <w:rsid w:val="00EA6553"/>
    <w:rsid w:val="00EC2685"/>
    <w:rsid w:val="00ED2249"/>
    <w:rsid w:val="00EE730D"/>
    <w:rsid w:val="00EF1302"/>
    <w:rsid w:val="00F069C6"/>
    <w:rsid w:val="00F1315A"/>
    <w:rsid w:val="00F23606"/>
    <w:rsid w:val="00F3496D"/>
    <w:rsid w:val="00F43FFE"/>
    <w:rsid w:val="00F51BE0"/>
    <w:rsid w:val="00F51C63"/>
    <w:rsid w:val="00F62BC0"/>
    <w:rsid w:val="00F63051"/>
    <w:rsid w:val="00F64AC5"/>
    <w:rsid w:val="00F71645"/>
    <w:rsid w:val="00F77369"/>
    <w:rsid w:val="00F838B8"/>
    <w:rsid w:val="00F9215F"/>
    <w:rsid w:val="00FA610F"/>
    <w:rsid w:val="00FB01E9"/>
    <w:rsid w:val="00FC1965"/>
    <w:rsid w:val="00FC1D4D"/>
    <w:rsid w:val="00FC5059"/>
    <w:rsid w:val="1DBA7069"/>
    <w:rsid w:val="40F33DBD"/>
    <w:rsid w:val="55DF5E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Street"/>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7A7F8CB2"/>
  <w15:docId w15:val="{FB99B3D1-FCC7-4774-BF95-D128AB8F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0"/>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401D"/>
    <w:pPr>
      <w:widowControl w:val="0"/>
      <w:jc w:val="both"/>
    </w:pPr>
    <w:rPr>
      <w:kern w:val="2"/>
      <w:sz w:val="21"/>
      <w:szCs w:val="24"/>
    </w:rPr>
  </w:style>
  <w:style w:type="paragraph" w:styleId="2">
    <w:name w:val="heading 2"/>
    <w:basedOn w:val="a"/>
    <w:next w:val="a"/>
    <w:link w:val="20"/>
    <w:qFormat/>
    <w:rsid w:val="00CB1ADC"/>
    <w:pPr>
      <w:keepNext/>
      <w:spacing w:line="360" w:lineRule="auto"/>
      <w:jc w:val="center"/>
      <w:outlineLvl w:val="1"/>
    </w:pPr>
    <w:rPr>
      <w:rFonts w:eastAsia="黑体"/>
      <w:b/>
      <w:spacing w:val="24"/>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13401D"/>
  </w:style>
  <w:style w:type="character" w:styleId="a4">
    <w:name w:val="annotation reference"/>
    <w:uiPriority w:val="99"/>
    <w:unhideWhenUsed/>
    <w:rsid w:val="0013401D"/>
    <w:rPr>
      <w:sz w:val="21"/>
      <w:szCs w:val="21"/>
    </w:rPr>
  </w:style>
  <w:style w:type="character" w:customStyle="1" w:styleId="a5">
    <w:name w:val="批注文字 字符"/>
    <w:link w:val="a6"/>
    <w:uiPriority w:val="99"/>
    <w:semiHidden/>
    <w:rsid w:val="0013401D"/>
    <w:rPr>
      <w:kern w:val="2"/>
      <w:sz w:val="21"/>
      <w:szCs w:val="24"/>
    </w:rPr>
  </w:style>
  <w:style w:type="character" w:customStyle="1" w:styleId="a7">
    <w:name w:val="批注主题 字符"/>
    <w:link w:val="a8"/>
    <w:uiPriority w:val="99"/>
    <w:semiHidden/>
    <w:rsid w:val="0013401D"/>
    <w:rPr>
      <w:b/>
      <w:bCs/>
      <w:kern w:val="2"/>
      <w:sz w:val="21"/>
      <w:szCs w:val="24"/>
    </w:rPr>
  </w:style>
  <w:style w:type="paragraph" w:styleId="a9">
    <w:name w:val="Balloon Text"/>
    <w:basedOn w:val="a"/>
    <w:rsid w:val="0013401D"/>
    <w:rPr>
      <w:sz w:val="18"/>
      <w:szCs w:val="18"/>
    </w:rPr>
  </w:style>
  <w:style w:type="paragraph" w:styleId="aa">
    <w:name w:val="header"/>
    <w:basedOn w:val="a"/>
    <w:rsid w:val="0013401D"/>
    <w:pPr>
      <w:pBdr>
        <w:bottom w:val="single" w:sz="6" w:space="1" w:color="auto"/>
      </w:pBdr>
      <w:tabs>
        <w:tab w:val="center" w:pos="4153"/>
        <w:tab w:val="right" w:pos="8306"/>
      </w:tabs>
      <w:snapToGrid w:val="0"/>
      <w:jc w:val="center"/>
    </w:pPr>
    <w:rPr>
      <w:sz w:val="18"/>
      <w:szCs w:val="18"/>
    </w:rPr>
  </w:style>
  <w:style w:type="paragraph" w:styleId="a6">
    <w:name w:val="annotation text"/>
    <w:basedOn w:val="a"/>
    <w:link w:val="a5"/>
    <w:uiPriority w:val="99"/>
    <w:unhideWhenUsed/>
    <w:rsid w:val="0013401D"/>
    <w:pPr>
      <w:jc w:val="left"/>
    </w:pPr>
  </w:style>
  <w:style w:type="paragraph" w:styleId="HTML">
    <w:name w:val="HTML Preformatted"/>
    <w:basedOn w:val="a"/>
    <w:rsid w:val="001340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b">
    <w:name w:val="footer"/>
    <w:basedOn w:val="a"/>
    <w:rsid w:val="0013401D"/>
    <w:pPr>
      <w:tabs>
        <w:tab w:val="center" w:pos="4153"/>
        <w:tab w:val="right" w:pos="8306"/>
      </w:tabs>
      <w:snapToGrid w:val="0"/>
      <w:jc w:val="left"/>
    </w:pPr>
    <w:rPr>
      <w:sz w:val="18"/>
      <w:szCs w:val="20"/>
    </w:rPr>
  </w:style>
  <w:style w:type="paragraph" w:styleId="a8">
    <w:name w:val="annotation subject"/>
    <w:basedOn w:val="a6"/>
    <w:next w:val="a6"/>
    <w:link w:val="a7"/>
    <w:uiPriority w:val="99"/>
    <w:unhideWhenUsed/>
    <w:rsid w:val="0013401D"/>
    <w:rPr>
      <w:b/>
      <w:bCs/>
    </w:rPr>
  </w:style>
  <w:style w:type="paragraph" w:customStyle="1" w:styleId="CharCharCharCharCharCharCharChar2Char">
    <w:name w:val="Char Char Char Char Char Char Char Char2 Char"/>
    <w:basedOn w:val="a"/>
    <w:rsid w:val="0013401D"/>
    <w:pPr>
      <w:widowControl/>
      <w:spacing w:after="160" w:line="240" w:lineRule="exact"/>
    </w:pPr>
    <w:rPr>
      <w:szCs w:val="20"/>
    </w:rPr>
  </w:style>
  <w:style w:type="paragraph" w:styleId="ac">
    <w:name w:val="List Paragraph"/>
    <w:basedOn w:val="a"/>
    <w:qFormat/>
    <w:rsid w:val="0013401D"/>
    <w:pPr>
      <w:widowControl/>
      <w:ind w:firstLineChars="200" w:firstLine="420"/>
      <w:jc w:val="left"/>
    </w:pPr>
    <w:rPr>
      <w:rFonts w:ascii="Arial" w:hAnsi="Arial"/>
      <w:kern w:val="0"/>
      <w:sz w:val="22"/>
      <w:szCs w:val="20"/>
    </w:rPr>
  </w:style>
  <w:style w:type="table" w:styleId="ad">
    <w:name w:val="Table Grid"/>
    <w:basedOn w:val="a1"/>
    <w:unhideWhenUsed/>
    <w:rsid w:val="0013401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0">
    <w:name w:val="标题 2 字符"/>
    <w:basedOn w:val="a0"/>
    <w:link w:val="2"/>
    <w:rsid w:val="00CB1ADC"/>
    <w:rPr>
      <w:rFonts w:eastAsia="黑体"/>
      <w:b/>
      <w:spacing w:val="24"/>
      <w:kern w:val="2"/>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1FBD8-C8A3-4A85-BFA6-E20A33717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2423</Words>
  <Characters>13816</Characters>
  <Application>Microsoft Office Word</Application>
  <DocSecurity>0</DocSecurity>
  <PresentationFormat/>
  <Lines>115</Lines>
  <Paragraphs>32</Paragraphs>
  <Slides>0</Slides>
  <Notes>0</Notes>
  <HiddenSlides>0</HiddenSlides>
  <MMClips>0</MMClips>
  <ScaleCrop>false</ScaleCrop>
  <Company>OFDC</Company>
  <LinksUpToDate>false</LinksUpToDate>
  <CharactersWithSpaces>16207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合同号[OFDC-CHINA-0X-xxx]</dc:title>
  <dc:creator>zjb</dc:creator>
  <cp:lastModifiedBy>Shao</cp:lastModifiedBy>
  <cp:revision>2</cp:revision>
  <cp:lastPrinted>2014-05-15T02:26:00Z</cp:lastPrinted>
  <dcterms:created xsi:type="dcterms:W3CDTF">2025-12-22T06:15:00Z</dcterms:created>
  <dcterms:modified xsi:type="dcterms:W3CDTF">2025-12-22T06:15:00Z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